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Style w:val="divdocumentparent-container"/>
        <w:tblW w:w="5124" w:type="pct"/>
        <w:tblCellSpacing w:w="0" w:type="dxa"/>
        <w:tblInd w:w="-264" w:type="dxa"/>
        <w:tblLayout w:type="fixed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2547"/>
        <w:gridCol w:w="8357"/>
      </w:tblGrid>
      <w:tr w:rsidR="00AF5861" w14:paraId="3278B5D9" w14:textId="77777777" w:rsidTr="0077729E">
        <w:trPr>
          <w:tblCellSpacing w:w="0" w:type="dxa"/>
        </w:trPr>
        <w:tc>
          <w:tcPr>
            <w:tcW w:w="1168" w:type="pct"/>
          </w:tcPr>
          <w:p w14:paraId="1D9B7941" w14:textId="77777777" w:rsidR="00AF5861" w:rsidRDefault="00427834">
            <w:pPr>
              <w:pStyle w:val="divdocumentdivsectiontitle"/>
              <w:ind w:left="225" w:right="200"/>
              <w:rPr>
                <w:rStyle w:val="separator-main"/>
              </w:rPr>
            </w:pPr>
            <w:r>
              <w:rPr>
                <w:rStyle w:val="separator-main"/>
              </w:rPr>
              <w:t xml:space="preserve">        </w:t>
            </w:r>
            <w:r w:rsidR="00AF5861" w:rsidRPr="002B5AB5">
              <w:rPr>
                <w:noProof/>
              </w:rPr>
              <w:drawing>
                <wp:inline distT="0" distB="0" distL="0" distR="0" wp14:anchorId="7E5EEDC7" wp14:editId="1AD4D6AB">
                  <wp:extent cx="1316797" cy="952251"/>
                  <wp:effectExtent l="0" t="190500" r="0" b="172085"/>
                  <wp:docPr id="2" name="Picture 2" descr="C:\Doojesh\Photo\00 Profile\20210519_1431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ojesh\Photo\00 Profile\20210519_1431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776" t="22522" r="17575" b="14113"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323566" cy="9571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8767A9" w14:textId="77777777" w:rsidR="00AF5861" w:rsidRPr="00AF5861" w:rsidRDefault="00AF5861" w:rsidP="00AF5861"/>
          <w:p w14:paraId="15A0AF50" w14:textId="77777777" w:rsidR="00E70677" w:rsidRDefault="00A74F07" w:rsidP="00E70677">
            <w:pPr>
              <w:rPr>
                <w:rStyle w:val="separator-left"/>
                <w:rFonts w:ascii="Alegreya Sans" w:eastAsia="Alegreya Sans" w:hAnsi="Alegreya Sans" w:cs="Alegreya Sans"/>
                <w:b/>
                <w:sz w:val="22"/>
                <w:szCs w:val="22"/>
              </w:rPr>
            </w:pPr>
            <w:r>
              <w:rPr>
                <w:noProof/>
              </w:rPr>
              <w:pict w14:anchorId="723C1CD5">
                <v:roundrect id="_x0000_s1026" style="position:absolute;margin-left:3.5pt;margin-top:.95pt;width:114.75pt;height:3.55pt;z-index:251658240;mso-position-horizontal-relative:text;mso-position-vertical-relative:text" arcsize="10923f" fillcolor="#1cb684" stroked="f"/>
              </w:pict>
            </w:r>
          </w:p>
          <w:p w14:paraId="50725FB6" w14:textId="77777777" w:rsidR="00E70677" w:rsidRPr="00E70677" w:rsidRDefault="002024FC" w:rsidP="00E70677">
            <w:pPr>
              <w:jc w:val="center"/>
              <w:rPr>
                <w:rStyle w:val="separator-left"/>
              </w:rPr>
            </w:pPr>
            <w:r>
              <w:rPr>
                <w:rStyle w:val="separator-left"/>
                <w:rFonts w:ascii="Alegreya Sans" w:eastAsia="Alegreya Sans" w:hAnsi="Alegreya Sans" w:cs="Alegreya Sans"/>
                <w:b/>
                <w:sz w:val="22"/>
                <w:szCs w:val="22"/>
              </w:rPr>
              <w:t xml:space="preserve">Personal </w:t>
            </w:r>
            <w:r w:rsidR="00E70677" w:rsidRPr="003F036B">
              <w:rPr>
                <w:rStyle w:val="separator-left"/>
                <w:rFonts w:ascii="Alegreya Sans" w:eastAsia="Alegreya Sans" w:hAnsi="Alegreya Sans" w:cs="Alegreya Sans"/>
                <w:b/>
                <w:sz w:val="22"/>
                <w:szCs w:val="22"/>
              </w:rPr>
              <w:t>Information</w:t>
            </w:r>
          </w:p>
          <w:p w14:paraId="4ECEA62D" w14:textId="77777777" w:rsidR="002024FC" w:rsidRDefault="002024FC" w:rsidP="002024FC">
            <w:pPr>
              <w:pStyle w:val="divdocumentsinglecolumn"/>
              <w:ind w:left="225" w:right="200"/>
              <w:jc w:val="right"/>
              <w:rPr>
                <w:rStyle w:val="separator-main"/>
                <w:rFonts w:ascii="Alegreya Sans" w:eastAsia="Alegreya Sans" w:hAnsi="Alegreya Sans" w:cs="Alegreya Sans"/>
                <w:sz w:val="20"/>
                <w:szCs w:val="20"/>
              </w:rPr>
            </w:pPr>
            <w:r w:rsidRPr="003F036B">
              <w:rPr>
                <w:rStyle w:val="separator-main"/>
                <w:rFonts w:ascii="Alegreya Sans" w:eastAsia="Alegreya Sans" w:hAnsi="Alegreya Sans" w:cs="Alegreya Sans"/>
                <w:sz w:val="20"/>
                <w:szCs w:val="20"/>
              </w:rPr>
              <w:t xml:space="preserve">Surname: </w:t>
            </w:r>
            <w:proofErr w:type="spellStart"/>
            <w:r w:rsidRPr="00736E8F">
              <w:rPr>
                <w:rStyle w:val="separator-main"/>
                <w:rFonts w:ascii="Alegreya Sans" w:eastAsia="Alegreya Sans" w:hAnsi="Alegreya Sans" w:cs="Alegreya Sans"/>
                <w:b/>
                <w:sz w:val="20"/>
                <w:szCs w:val="20"/>
              </w:rPr>
              <w:t>Baichu</w:t>
            </w:r>
            <w:proofErr w:type="spellEnd"/>
            <w:r w:rsidRPr="003F036B">
              <w:rPr>
                <w:rStyle w:val="separator-main"/>
                <w:rFonts w:ascii="Alegreya Sans" w:eastAsia="Alegreya Sans" w:hAnsi="Alegreya Sans" w:cs="Alegreya Sans"/>
                <w:sz w:val="20"/>
                <w:szCs w:val="20"/>
              </w:rPr>
              <w:t xml:space="preserve"> </w:t>
            </w:r>
          </w:p>
          <w:p w14:paraId="68C9FD1D" w14:textId="77777777" w:rsidR="002024FC" w:rsidRPr="003F036B" w:rsidRDefault="002024FC" w:rsidP="002024FC">
            <w:pPr>
              <w:pStyle w:val="divdocumentsinglecolumn"/>
              <w:ind w:left="225" w:right="200"/>
              <w:jc w:val="right"/>
              <w:rPr>
                <w:rStyle w:val="separator-main"/>
                <w:rFonts w:ascii="Alegreya Sans" w:eastAsia="Alegreya Sans" w:hAnsi="Alegreya Sans" w:cs="Alegreya Sans"/>
                <w:sz w:val="20"/>
                <w:szCs w:val="20"/>
              </w:rPr>
            </w:pPr>
            <w:proofErr w:type="gramStart"/>
            <w:r w:rsidRPr="003F036B">
              <w:rPr>
                <w:rStyle w:val="separator-main"/>
                <w:rFonts w:ascii="Alegreya Sans" w:eastAsia="Alegreya Sans" w:hAnsi="Alegreya Sans" w:cs="Alegreya Sans"/>
                <w:sz w:val="20"/>
                <w:szCs w:val="20"/>
              </w:rPr>
              <w:t>Other</w:t>
            </w:r>
            <w:proofErr w:type="gramEnd"/>
            <w:r w:rsidRPr="003F036B">
              <w:rPr>
                <w:rStyle w:val="separator-main"/>
                <w:rFonts w:ascii="Alegreya Sans" w:eastAsia="Alegreya Sans" w:hAnsi="Alegreya Sans" w:cs="Alegreya Sans"/>
                <w:sz w:val="20"/>
                <w:szCs w:val="20"/>
              </w:rPr>
              <w:t xml:space="preserve"> name: </w:t>
            </w:r>
            <w:proofErr w:type="spellStart"/>
            <w:r w:rsidRPr="00736E8F">
              <w:rPr>
                <w:rStyle w:val="separator-main"/>
                <w:rFonts w:ascii="Alegreya Sans" w:eastAsia="Alegreya Sans" w:hAnsi="Alegreya Sans" w:cs="Alegreya Sans"/>
                <w:b/>
                <w:sz w:val="20"/>
                <w:szCs w:val="20"/>
              </w:rPr>
              <w:t>Doojesh</w:t>
            </w:r>
            <w:proofErr w:type="spellEnd"/>
            <w:r w:rsidRPr="003F036B">
              <w:rPr>
                <w:rStyle w:val="separator-main"/>
                <w:rFonts w:ascii="Alegreya Sans" w:eastAsia="Alegreya Sans" w:hAnsi="Alegreya Sans" w:cs="Alegreya Sans"/>
                <w:sz w:val="20"/>
                <w:szCs w:val="20"/>
              </w:rPr>
              <w:t xml:space="preserve"> Gender: Male </w:t>
            </w:r>
          </w:p>
          <w:p w14:paraId="2800298A" w14:textId="77777777" w:rsidR="002024FC" w:rsidRPr="003F036B" w:rsidRDefault="002024FC" w:rsidP="002024FC">
            <w:pPr>
              <w:pStyle w:val="divdocumentsinglecolumn"/>
              <w:ind w:left="225" w:right="200"/>
              <w:jc w:val="right"/>
              <w:rPr>
                <w:rStyle w:val="separator-main"/>
                <w:rFonts w:ascii="Alegreya Sans" w:eastAsia="Alegreya Sans" w:hAnsi="Alegreya Sans" w:cs="Alegreya Sans"/>
                <w:sz w:val="20"/>
                <w:szCs w:val="20"/>
              </w:rPr>
            </w:pPr>
            <w:r>
              <w:rPr>
                <w:rStyle w:val="separator-main"/>
                <w:rFonts w:ascii="Alegreya Sans" w:eastAsia="Alegreya Sans" w:hAnsi="Alegreya Sans" w:cs="Alegreya Sans"/>
                <w:sz w:val="20"/>
                <w:szCs w:val="20"/>
              </w:rPr>
              <w:t>DOB: 16/02/</w:t>
            </w:r>
            <w:r w:rsidRPr="003F036B">
              <w:rPr>
                <w:rStyle w:val="separator-main"/>
                <w:rFonts w:ascii="Alegreya Sans" w:eastAsia="Alegreya Sans" w:hAnsi="Alegreya Sans" w:cs="Alegreya Sans"/>
                <w:sz w:val="20"/>
                <w:szCs w:val="20"/>
              </w:rPr>
              <w:t xml:space="preserve">1983 </w:t>
            </w:r>
          </w:p>
          <w:p w14:paraId="29464B1B" w14:textId="77777777" w:rsidR="002024FC" w:rsidRDefault="002024FC" w:rsidP="002024FC">
            <w:pPr>
              <w:pStyle w:val="divdocumentsinglecolumn"/>
              <w:ind w:left="225" w:right="200"/>
              <w:jc w:val="right"/>
              <w:rPr>
                <w:rStyle w:val="separator-main"/>
                <w:rFonts w:ascii="Alegreya Sans" w:eastAsia="Alegreya Sans" w:hAnsi="Alegreya Sans" w:cs="Alegreya Sans"/>
                <w:sz w:val="20"/>
                <w:szCs w:val="20"/>
              </w:rPr>
            </w:pPr>
            <w:r w:rsidRPr="003F036B">
              <w:rPr>
                <w:rStyle w:val="separator-main"/>
                <w:rFonts w:ascii="Alegreya Sans" w:eastAsia="Alegreya Sans" w:hAnsi="Alegreya Sans" w:cs="Alegreya Sans"/>
                <w:sz w:val="20"/>
                <w:szCs w:val="20"/>
              </w:rPr>
              <w:t>Marital Status: Married</w:t>
            </w:r>
          </w:p>
          <w:p w14:paraId="08BC1896" w14:textId="77777777" w:rsidR="00AF5861" w:rsidRDefault="00A74F07" w:rsidP="00AF5861">
            <w:pPr>
              <w:jc w:val="center"/>
            </w:pPr>
            <w:r>
              <w:rPr>
                <w:noProof/>
              </w:rPr>
              <w:pict w14:anchorId="072B18DC">
                <v:roundrect id="_x0000_s1027" style="position:absolute;left:0;text-align:left;margin-left:5pt;margin-top:10.1pt;width:114.75pt;height:3.55pt;z-index:251659264;mso-position-horizontal-relative:text;mso-position-vertical-relative:text" arcsize="10923f" fillcolor="#1cb684" stroked="f"/>
              </w:pict>
            </w:r>
          </w:p>
          <w:p w14:paraId="3307FACD" w14:textId="77777777" w:rsidR="00E70677" w:rsidRDefault="002024FC" w:rsidP="00E70677">
            <w:pPr>
              <w:pStyle w:val="separator-leftdivaddressfield"/>
              <w:spacing w:line="360" w:lineRule="atLeast"/>
              <w:ind w:right="300"/>
              <w:jc w:val="right"/>
              <w:rPr>
                <w:rStyle w:val="separator-left"/>
                <w:rFonts w:ascii="Alegreya Sans" w:eastAsia="Alegreya Sans" w:hAnsi="Alegreya Sans" w:cs="Alegreya Sans"/>
                <w:b/>
                <w:sz w:val="22"/>
                <w:szCs w:val="22"/>
              </w:rPr>
            </w:pPr>
            <w:proofErr w:type="gramStart"/>
            <w:r w:rsidRPr="003F036B">
              <w:rPr>
                <w:rStyle w:val="separator-left"/>
                <w:rFonts w:ascii="Alegreya Sans" w:eastAsia="Alegreya Sans" w:hAnsi="Alegreya Sans" w:cs="Alegreya Sans"/>
                <w:b/>
                <w:sz w:val="22"/>
                <w:szCs w:val="22"/>
              </w:rPr>
              <w:t xml:space="preserve">Contact </w:t>
            </w:r>
            <w:r>
              <w:rPr>
                <w:rStyle w:val="separator-left"/>
                <w:rFonts w:ascii="Alegreya Sans" w:eastAsia="Alegreya Sans" w:hAnsi="Alegreya Sans" w:cs="Alegreya Sans"/>
                <w:b/>
                <w:sz w:val="22"/>
                <w:szCs w:val="22"/>
              </w:rPr>
              <w:t xml:space="preserve"> </w:t>
            </w:r>
            <w:r w:rsidR="00E70677" w:rsidRPr="003F036B">
              <w:rPr>
                <w:rStyle w:val="separator-left"/>
                <w:rFonts w:ascii="Alegreya Sans" w:eastAsia="Alegreya Sans" w:hAnsi="Alegreya Sans" w:cs="Alegreya Sans"/>
                <w:b/>
                <w:sz w:val="22"/>
                <w:szCs w:val="22"/>
              </w:rPr>
              <w:t>Information</w:t>
            </w:r>
            <w:proofErr w:type="gramEnd"/>
          </w:p>
          <w:p w14:paraId="542D48D0" w14:textId="77777777" w:rsidR="002024FC" w:rsidRDefault="002024FC" w:rsidP="002024FC">
            <w:pPr>
              <w:pStyle w:val="separator-leftdivaddressfield"/>
              <w:spacing w:line="360" w:lineRule="atLeast"/>
              <w:ind w:right="300"/>
              <w:jc w:val="right"/>
              <w:rPr>
                <w:rStyle w:val="separator-left"/>
                <w:rFonts w:ascii="Alegreya Sans" w:eastAsia="Alegreya Sans" w:hAnsi="Alegreya Sans" w:cs="Alegreya Sans"/>
                <w:sz w:val="22"/>
                <w:szCs w:val="22"/>
              </w:rPr>
            </w:pPr>
            <w:r>
              <w:rPr>
                <w:rStyle w:val="separator-left"/>
                <w:rFonts w:ascii="Alegreya Sans" w:eastAsia="Alegreya Sans" w:hAnsi="Alegreya Sans" w:cs="Alegreya Sans"/>
                <w:sz w:val="22"/>
                <w:szCs w:val="22"/>
              </w:rPr>
              <w:t>+230 57646263</w:t>
            </w:r>
          </w:p>
          <w:p w14:paraId="684F3232" w14:textId="77777777" w:rsidR="002024FC" w:rsidRDefault="002024FC" w:rsidP="002024FC">
            <w:pPr>
              <w:pStyle w:val="separator-leftdivaddressfield"/>
              <w:spacing w:line="360" w:lineRule="atLeast"/>
              <w:ind w:right="300"/>
              <w:jc w:val="right"/>
              <w:rPr>
                <w:rStyle w:val="separator-left"/>
                <w:rFonts w:ascii="Alegreya Sans" w:eastAsia="Alegreya Sans" w:hAnsi="Alegreya Sans" w:cs="Alegreya Sans"/>
                <w:sz w:val="22"/>
                <w:szCs w:val="22"/>
              </w:rPr>
            </w:pPr>
            <w:r>
              <w:rPr>
                <w:rStyle w:val="separator-left"/>
                <w:rFonts w:ascii="Alegreya Sans" w:eastAsia="Alegreya Sans" w:hAnsi="Alegreya Sans" w:cs="Alegreya Sans"/>
                <w:sz w:val="22"/>
                <w:szCs w:val="22"/>
              </w:rPr>
              <w:t>amleshb@gmail.com</w:t>
            </w:r>
          </w:p>
          <w:p w14:paraId="414591D0" w14:textId="77777777" w:rsidR="002024FC" w:rsidRPr="00B23DCC" w:rsidRDefault="002024FC" w:rsidP="00B23DCC">
            <w:pPr>
              <w:pStyle w:val="separator-leftdivaddressfield"/>
              <w:spacing w:line="360" w:lineRule="atLeast"/>
              <w:ind w:right="300"/>
              <w:jc w:val="right"/>
              <w:rPr>
                <w:rStyle w:val="separator-left"/>
                <w:rFonts w:ascii="Alegreya Sans" w:eastAsia="Alegreya Sans" w:hAnsi="Alegreya Sans" w:cs="Alegreya Sans"/>
                <w:sz w:val="22"/>
                <w:szCs w:val="22"/>
              </w:rPr>
            </w:pPr>
            <w:r>
              <w:rPr>
                <w:rStyle w:val="separator-leftdivaddressfieldCharacter"/>
                <w:rFonts w:ascii="Alegreya Sans" w:eastAsia="Alegreya Sans" w:hAnsi="Alegreya Sans" w:cs="Alegreya Sans"/>
                <w:sz w:val="22"/>
                <w:szCs w:val="22"/>
              </w:rPr>
              <w:t>Gungah Lane, Triolet, Mauritius</w:t>
            </w:r>
          </w:p>
          <w:p w14:paraId="24F7B6C0" w14:textId="77777777" w:rsidR="00AF5861" w:rsidRDefault="00A74F07" w:rsidP="00AF5861">
            <w:pPr>
              <w:jc w:val="center"/>
            </w:pPr>
            <w:r>
              <w:rPr>
                <w:noProof/>
              </w:rPr>
              <w:pict w14:anchorId="1B655E9B">
                <v:roundrect id="_x0000_s1028" style="position:absolute;left:0;text-align:left;margin-left:4.25pt;margin-top:5.55pt;width:114.75pt;height:3.55pt;z-index:251660288;mso-position-horizontal-relative:text;mso-position-vertical-relative:text" arcsize="10923f" fillcolor="#1cb684" stroked="f"/>
              </w:pict>
            </w:r>
          </w:p>
          <w:p w14:paraId="4E2AA397" w14:textId="77777777" w:rsidR="00736E8F" w:rsidRPr="003F036B" w:rsidRDefault="00736E8F" w:rsidP="00736E8F">
            <w:pPr>
              <w:pStyle w:val="separator-leftdivaddressfield"/>
              <w:spacing w:line="360" w:lineRule="atLeast"/>
              <w:ind w:right="300"/>
              <w:jc w:val="right"/>
              <w:rPr>
                <w:rStyle w:val="separator-left"/>
                <w:rFonts w:ascii="Alegreya Sans" w:eastAsia="Alegreya Sans" w:hAnsi="Alegreya Sans" w:cs="Alegreya Sans"/>
                <w:b/>
                <w:sz w:val="22"/>
                <w:szCs w:val="22"/>
              </w:rPr>
            </w:pPr>
            <w:r>
              <w:rPr>
                <w:rStyle w:val="separator-left"/>
                <w:rFonts w:ascii="Alegreya Sans" w:eastAsia="Alegreya Sans" w:hAnsi="Alegreya Sans" w:cs="Alegreya Sans"/>
                <w:b/>
                <w:sz w:val="22"/>
                <w:szCs w:val="22"/>
              </w:rPr>
              <w:t>Worked for Major International Clients:</w:t>
            </w:r>
          </w:p>
          <w:p w14:paraId="54D2A867" w14:textId="77777777" w:rsidR="00325FB5" w:rsidRDefault="00325FB5" w:rsidP="00736E8F">
            <w:pPr>
              <w:pStyle w:val="divdocumentsinglecolumn"/>
              <w:ind w:left="225" w:right="200"/>
              <w:jc w:val="right"/>
              <w:rPr>
                <w:rStyle w:val="separator-main"/>
                <w:rFonts w:ascii="Alegreya Sans" w:eastAsia="Alegreya Sans" w:hAnsi="Alegreya Sans" w:cs="Alegreya Sans"/>
                <w:sz w:val="20"/>
                <w:szCs w:val="20"/>
              </w:rPr>
            </w:pPr>
            <w:r>
              <w:rPr>
                <w:rStyle w:val="separator-main"/>
                <w:rFonts w:ascii="Alegreya Sans" w:eastAsia="Alegreya Sans" w:hAnsi="Alegreya Sans" w:cs="Alegreya Sans"/>
                <w:sz w:val="20"/>
                <w:szCs w:val="20"/>
              </w:rPr>
              <w:t>Clarins</w:t>
            </w:r>
          </w:p>
          <w:p w14:paraId="30935B60" w14:textId="77777777" w:rsidR="00325FB5" w:rsidRDefault="00325FB5" w:rsidP="00736E8F">
            <w:pPr>
              <w:pStyle w:val="divdocumentsinglecolumn"/>
              <w:ind w:left="225" w:right="200"/>
              <w:jc w:val="right"/>
              <w:rPr>
                <w:rStyle w:val="separator-main"/>
                <w:rFonts w:ascii="Alegreya Sans" w:eastAsia="Alegreya Sans" w:hAnsi="Alegreya Sans" w:cs="Alegreya Sans"/>
                <w:sz w:val="20"/>
                <w:szCs w:val="20"/>
              </w:rPr>
            </w:pPr>
            <w:r>
              <w:rPr>
                <w:rStyle w:val="separator-main"/>
                <w:rFonts w:ascii="Alegreya Sans" w:eastAsia="Alegreya Sans" w:hAnsi="Alegreya Sans" w:cs="Alegreya Sans"/>
                <w:sz w:val="20"/>
                <w:szCs w:val="20"/>
              </w:rPr>
              <w:t>Dubai Airports</w:t>
            </w:r>
          </w:p>
          <w:p w14:paraId="20253131" w14:textId="77777777" w:rsidR="00736E8F" w:rsidRPr="00DE39C3" w:rsidRDefault="00736E8F" w:rsidP="00736E8F">
            <w:pPr>
              <w:pStyle w:val="divdocumentsinglecolumn"/>
              <w:ind w:left="225" w:right="200"/>
              <w:jc w:val="right"/>
              <w:rPr>
                <w:rStyle w:val="separator-main"/>
                <w:rFonts w:ascii="Alegreya Sans" w:eastAsia="Alegreya Sans" w:hAnsi="Alegreya Sans" w:cs="Alegreya Sans"/>
                <w:sz w:val="20"/>
                <w:szCs w:val="20"/>
              </w:rPr>
            </w:pPr>
            <w:r w:rsidRPr="00E36751">
              <w:rPr>
                <w:rStyle w:val="separator-main"/>
                <w:rFonts w:ascii="Alegreya Sans" w:eastAsia="Alegreya Sans" w:hAnsi="Alegreya Sans" w:cs="Alegreya Sans"/>
                <w:sz w:val="20"/>
                <w:szCs w:val="20"/>
              </w:rPr>
              <w:t>Total</w:t>
            </w:r>
            <w:r w:rsidR="00DE39C3">
              <w:rPr>
                <w:rStyle w:val="separator-main"/>
                <w:rFonts w:ascii="Alegreya Sans" w:eastAsia="Alegreya Sans" w:hAnsi="Alegreya Sans" w:cs="Alegreya Sans"/>
                <w:sz w:val="20"/>
                <w:szCs w:val="20"/>
              </w:rPr>
              <w:t>Energies</w:t>
            </w:r>
          </w:p>
          <w:p w14:paraId="4DDCEAEF" w14:textId="77777777" w:rsidR="00736E8F" w:rsidRPr="00E36751" w:rsidRDefault="00736E8F" w:rsidP="00736E8F">
            <w:pPr>
              <w:pStyle w:val="divdocumentsinglecolumn"/>
              <w:ind w:left="225" w:right="200"/>
              <w:jc w:val="right"/>
              <w:rPr>
                <w:rStyle w:val="separator-main"/>
                <w:rFonts w:ascii="Alegreya Sans" w:eastAsia="Alegreya Sans" w:hAnsi="Alegreya Sans" w:cs="Alegreya Sans"/>
                <w:sz w:val="20"/>
                <w:szCs w:val="20"/>
              </w:rPr>
            </w:pPr>
            <w:r w:rsidRPr="00E36751">
              <w:rPr>
                <w:rStyle w:val="separator-main"/>
                <w:rFonts w:ascii="Alegreya Sans" w:eastAsia="Alegreya Sans" w:hAnsi="Alegreya Sans" w:cs="Alegreya Sans"/>
                <w:sz w:val="20"/>
                <w:szCs w:val="20"/>
              </w:rPr>
              <w:t>Air France</w:t>
            </w:r>
          </w:p>
          <w:p w14:paraId="2F2DAD44" w14:textId="77777777" w:rsidR="00736E8F" w:rsidRPr="00E36751" w:rsidRDefault="00736E8F" w:rsidP="00736E8F">
            <w:pPr>
              <w:pStyle w:val="divdocumentsinglecolumn"/>
              <w:ind w:left="225" w:right="200"/>
              <w:jc w:val="right"/>
              <w:rPr>
                <w:rStyle w:val="separator-main"/>
                <w:rFonts w:ascii="Alegreya Sans" w:eastAsia="Alegreya Sans" w:hAnsi="Alegreya Sans" w:cs="Alegreya Sans"/>
                <w:sz w:val="20"/>
                <w:szCs w:val="20"/>
              </w:rPr>
            </w:pPr>
            <w:r w:rsidRPr="00E36751">
              <w:rPr>
                <w:rStyle w:val="separator-main"/>
                <w:rFonts w:ascii="Alegreya Sans" w:eastAsia="Alegreya Sans" w:hAnsi="Alegreya Sans" w:cs="Alegreya Sans"/>
                <w:sz w:val="20"/>
                <w:szCs w:val="20"/>
              </w:rPr>
              <w:t>Sanofi</w:t>
            </w:r>
          </w:p>
          <w:p w14:paraId="065CC666" w14:textId="77777777" w:rsidR="00736E8F" w:rsidRPr="00E36751" w:rsidRDefault="00736E8F" w:rsidP="00736E8F">
            <w:pPr>
              <w:pStyle w:val="divdocumentsinglecolumn"/>
              <w:ind w:left="225" w:right="200"/>
              <w:jc w:val="right"/>
              <w:rPr>
                <w:rStyle w:val="separator-main"/>
                <w:rFonts w:ascii="Alegreya Sans" w:eastAsia="Alegreya Sans" w:hAnsi="Alegreya Sans" w:cs="Alegreya Sans"/>
                <w:sz w:val="20"/>
                <w:szCs w:val="20"/>
              </w:rPr>
            </w:pPr>
            <w:r w:rsidRPr="00E36751">
              <w:rPr>
                <w:rStyle w:val="separator-main"/>
                <w:rFonts w:ascii="Alegreya Sans" w:eastAsia="Alegreya Sans" w:hAnsi="Alegreya Sans" w:cs="Alegreya Sans"/>
                <w:sz w:val="20"/>
                <w:szCs w:val="20"/>
              </w:rPr>
              <w:t>Canal+</w:t>
            </w:r>
          </w:p>
          <w:p w14:paraId="3033EF7A" w14:textId="77777777" w:rsidR="00736E8F" w:rsidRPr="00E36751" w:rsidRDefault="00736E8F" w:rsidP="00736E8F">
            <w:pPr>
              <w:pStyle w:val="divdocumentsinglecolumn"/>
              <w:ind w:left="225" w:right="200"/>
              <w:jc w:val="right"/>
              <w:rPr>
                <w:rStyle w:val="separator-main"/>
                <w:rFonts w:ascii="Alegreya Sans" w:eastAsia="Alegreya Sans" w:hAnsi="Alegreya Sans" w:cs="Alegreya Sans"/>
                <w:sz w:val="20"/>
                <w:szCs w:val="20"/>
              </w:rPr>
            </w:pPr>
            <w:r w:rsidRPr="00E36751">
              <w:rPr>
                <w:rStyle w:val="separator-main"/>
                <w:rFonts w:ascii="Alegreya Sans" w:eastAsia="Alegreya Sans" w:hAnsi="Alegreya Sans" w:cs="Alegreya Sans"/>
                <w:sz w:val="20"/>
                <w:szCs w:val="20"/>
              </w:rPr>
              <w:t>Bureau Veritas</w:t>
            </w:r>
          </w:p>
          <w:p w14:paraId="5376EC8B" w14:textId="77777777" w:rsidR="00736E8F" w:rsidRDefault="00A74F07" w:rsidP="00AF5861">
            <w:pPr>
              <w:jc w:val="center"/>
            </w:pPr>
            <w:r>
              <w:rPr>
                <w:noProof/>
              </w:rPr>
              <w:pict w14:anchorId="1AEB1A02">
                <v:roundrect id="_x0000_s1029" style="position:absolute;left:0;text-align:left;margin-left:5.75pt;margin-top:6.25pt;width:114.75pt;height:3.55pt;z-index:251661312;mso-position-horizontal-relative:text;mso-position-vertical-relative:text" arcsize="10923f" fillcolor="#1cb684" stroked="f"/>
              </w:pict>
            </w:r>
          </w:p>
          <w:p w14:paraId="145D6671" w14:textId="77777777" w:rsidR="00736E8F" w:rsidRPr="00150E1C" w:rsidRDefault="00736E8F" w:rsidP="00736E8F">
            <w:pPr>
              <w:pStyle w:val="separator-leftdivaddressfield"/>
              <w:spacing w:line="360" w:lineRule="atLeast"/>
              <w:ind w:right="300"/>
              <w:jc w:val="center"/>
              <w:rPr>
                <w:rStyle w:val="separator-main"/>
                <w:rFonts w:ascii="Alegreya Sans" w:eastAsia="Alegreya Sans" w:hAnsi="Alegreya Sans" w:cs="Alegreya Sans"/>
                <w:b/>
                <w:sz w:val="22"/>
                <w:szCs w:val="22"/>
              </w:rPr>
            </w:pPr>
            <w:r>
              <w:rPr>
                <w:rStyle w:val="separator-left"/>
                <w:rFonts w:ascii="Alegreya Sans" w:eastAsia="Alegreya Sans" w:hAnsi="Alegreya Sans" w:cs="Alegreya Sans"/>
                <w:b/>
                <w:sz w:val="22"/>
                <w:szCs w:val="22"/>
              </w:rPr>
              <w:t>Languages</w:t>
            </w:r>
          </w:p>
          <w:p w14:paraId="5E2FBDA3" w14:textId="77777777" w:rsidR="00736E8F" w:rsidRPr="00781827" w:rsidRDefault="00736E8F" w:rsidP="00736E8F">
            <w:pPr>
              <w:pStyle w:val="divdocumentsinglecolumn"/>
              <w:ind w:left="225" w:right="200"/>
              <w:jc w:val="right"/>
              <w:rPr>
                <w:rStyle w:val="separator-main"/>
                <w:rFonts w:ascii="Alegreya Sans" w:eastAsia="Alegreya Sans" w:hAnsi="Alegreya Sans" w:cs="Alegreya Sans"/>
                <w:sz w:val="22"/>
                <w:szCs w:val="22"/>
              </w:rPr>
            </w:pPr>
            <w:r w:rsidRPr="00781827">
              <w:rPr>
                <w:rStyle w:val="separator-main"/>
                <w:rFonts w:ascii="Alegreya Sans" w:eastAsia="Alegreya Sans" w:hAnsi="Alegreya Sans" w:cs="Alegreya Sans"/>
                <w:sz w:val="22"/>
                <w:szCs w:val="22"/>
              </w:rPr>
              <w:t xml:space="preserve">     French</w:t>
            </w:r>
          </w:p>
          <w:p w14:paraId="688B0615" w14:textId="77777777" w:rsidR="00736E8F" w:rsidRPr="00781827" w:rsidRDefault="00736E8F" w:rsidP="00736E8F">
            <w:pPr>
              <w:pStyle w:val="divdocumentsinglecolumn"/>
              <w:ind w:left="225" w:right="200"/>
              <w:jc w:val="right"/>
              <w:rPr>
                <w:rStyle w:val="separator-main"/>
                <w:rFonts w:ascii="Alegreya Sans" w:eastAsia="Alegreya Sans" w:hAnsi="Alegreya Sans" w:cs="Alegreya Sans"/>
                <w:sz w:val="22"/>
                <w:szCs w:val="22"/>
              </w:rPr>
            </w:pPr>
            <w:r w:rsidRPr="00781827">
              <w:rPr>
                <w:rStyle w:val="separator-main"/>
                <w:rFonts w:ascii="Alegreya Sans" w:eastAsia="Alegreya Sans" w:hAnsi="Alegreya Sans" w:cs="Alegreya Sans"/>
                <w:sz w:val="22"/>
                <w:szCs w:val="22"/>
              </w:rPr>
              <w:t xml:space="preserve">     English</w:t>
            </w:r>
          </w:p>
          <w:p w14:paraId="387534BD" w14:textId="77777777" w:rsidR="00736E8F" w:rsidRPr="00781827" w:rsidRDefault="00736E8F" w:rsidP="00736E8F">
            <w:pPr>
              <w:pStyle w:val="divdocumentsinglecolumn"/>
              <w:ind w:left="225" w:right="200"/>
              <w:jc w:val="right"/>
              <w:rPr>
                <w:rStyle w:val="separator-main"/>
                <w:rFonts w:ascii="Alegreya Sans" w:eastAsia="Alegreya Sans" w:hAnsi="Alegreya Sans" w:cs="Alegreya Sans"/>
                <w:sz w:val="22"/>
                <w:szCs w:val="22"/>
              </w:rPr>
            </w:pPr>
            <w:r w:rsidRPr="00781827">
              <w:rPr>
                <w:rStyle w:val="separator-main"/>
                <w:rFonts w:ascii="Alegreya Sans" w:eastAsia="Alegreya Sans" w:hAnsi="Alegreya Sans" w:cs="Alegreya Sans"/>
                <w:sz w:val="22"/>
                <w:szCs w:val="22"/>
              </w:rPr>
              <w:t xml:space="preserve">     Hindi</w:t>
            </w:r>
          </w:p>
          <w:p w14:paraId="0374F9BA" w14:textId="77777777" w:rsidR="00736E8F" w:rsidRDefault="00A74F07" w:rsidP="00736E8F">
            <w:r>
              <w:rPr>
                <w:noProof/>
              </w:rPr>
              <w:pict w14:anchorId="48516CF5">
                <v:roundrect id="_x0000_s1030" style="position:absolute;margin-left:5.75pt;margin-top:8.2pt;width:114.75pt;height:3.55pt;z-index:251662336;mso-position-horizontal-relative:text;mso-position-vertical-relative:text" arcsize="10923f" fillcolor="#1cb684" stroked="f"/>
              </w:pict>
            </w:r>
          </w:p>
          <w:p w14:paraId="399CF77D" w14:textId="77777777" w:rsidR="00736E8F" w:rsidRPr="00150E1C" w:rsidRDefault="00736E8F" w:rsidP="00736E8F">
            <w:pPr>
              <w:pStyle w:val="separator-leftdivaddressfield"/>
              <w:spacing w:line="360" w:lineRule="atLeast"/>
              <w:ind w:right="300"/>
              <w:jc w:val="center"/>
              <w:rPr>
                <w:rStyle w:val="separator-main"/>
                <w:rFonts w:ascii="Alegreya Sans" w:eastAsia="Alegreya Sans" w:hAnsi="Alegreya Sans" w:cs="Alegreya Sans"/>
                <w:b/>
                <w:sz w:val="22"/>
                <w:szCs w:val="22"/>
              </w:rPr>
            </w:pPr>
            <w:r>
              <w:rPr>
                <w:rStyle w:val="separator-left"/>
                <w:rFonts w:ascii="Alegreya Sans" w:eastAsia="Alegreya Sans" w:hAnsi="Alegreya Sans" w:cs="Alegreya Sans"/>
                <w:b/>
                <w:sz w:val="22"/>
                <w:szCs w:val="22"/>
              </w:rPr>
              <w:t>Interests</w:t>
            </w:r>
          </w:p>
          <w:p w14:paraId="55CF429C" w14:textId="77777777" w:rsidR="00736E8F" w:rsidRPr="00781827" w:rsidRDefault="00736E8F" w:rsidP="00736E8F">
            <w:pPr>
              <w:pStyle w:val="divdocumentsinglecolumn"/>
              <w:ind w:left="225" w:right="200"/>
              <w:jc w:val="right"/>
              <w:rPr>
                <w:rStyle w:val="separator-main"/>
                <w:rFonts w:ascii="Alegreya Sans" w:eastAsia="Alegreya Sans" w:hAnsi="Alegreya Sans" w:cs="Alegreya Sans"/>
                <w:sz w:val="22"/>
                <w:szCs w:val="22"/>
              </w:rPr>
            </w:pPr>
            <w:r>
              <w:rPr>
                <w:rStyle w:val="separator-main"/>
                <w:rFonts w:ascii="Alegreya Sans" w:eastAsia="Alegreya Sans" w:hAnsi="Alegreya Sans" w:cs="Alegreya Sans"/>
                <w:sz w:val="20"/>
                <w:szCs w:val="20"/>
              </w:rPr>
              <w:t xml:space="preserve">     </w:t>
            </w:r>
            <w:r w:rsidRPr="00781827">
              <w:rPr>
                <w:rStyle w:val="separator-main"/>
                <w:rFonts w:ascii="Alegreya Sans" w:eastAsia="Alegreya Sans" w:hAnsi="Alegreya Sans" w:cs="Alegreya Sans"/>
                <w:sz w:val="22"/>
                <w:szCs w:val="22"/>
              </w:rPr>
              <w:t>Football</w:t>
            </w:r>
          </w:p>
          <w:p w14:paraId="0B3B5076" w14:textId="77777777" w:rsidR="00736E8F" w:rsidRPr="00781827" w:rsidRDefault="00736E8F" w:rsidP="00736E8F">
            <w:pPr>
              <w:pStyle w:val="divdocumentsinglecolumn"/>
              <w:ind w:left="225" w:right="200"/>
              <w:jc w:val="right"/>
              <w:rPr>
                <w:rStyle w:val="separator-main"/>
                <w:rFonts w:ascii="Alegreya Sans" w:eastAsia="Alegreya Sans" w:hAnsi="Alegreya Sans" w:cs="Alegreya Sans"/>
                <w:sz w:val="22"/>
                <w:szCs w:val="22"/>
              </w:rPr>
            </w:pPr>
            <w:r w:rsidRPr="00781827">
              <w:rPr>
                <w:rStyle w:val="separator-main"/>
                <w:rFonts w:ascii="Alegreya Sans" w:eastAsia="Alegreya Sans" w:hAnsi="Alegreya Sans" w:cs="Alegreya Sans"/>
                <w:sz w:val="22"/>
                <w:szCs w:val="22"/>
              </w:rPr>
              <w:t xml:space="preserve">     Badminton</w:t>
            </w:r>
          </w:p>
          <w:p w14:paraId="7D8A8705" w14:textId="77777777" w:rsidR="00736E8F" w:rsidRPr="00781827" w:rsidRDefault="00736E8F" w:rsidP="00736E8F">
            <w:pPr>
              <w:pStyle w:val="divdocumentsinglecolumn"/>
              <w:ind w:left="225" w:right="200"/>
              <w:jc w:val="right"/>
              <w:rPr>
                <w:rStyle w:val="separator-main"/>
                <w:rFonts w:ascii="Alegreya Sans" w:eastAsia="Alegreya Sans" w:hAnsi="Alegreya Sans" w:cs="Alegreya Sans"/>
                <w:sz w:val="22"/>
                <w:szCs w:val="22"/>
              </w:rPr>
            </w:pPr>
            <w:r w:rsidRPr="00781827">
              <w:rPr>
                <w:rStyle w:val="separator-main"/>
                <w:rFonts w:ascii="Alegreya Sans" w:eastAsia="Alegreya Sans" w:hAnsi="Alegreya Sans" w:cs="Alegreya Sans"/>
                <w:sz w:val="22"/>
                <w:szCs w:val="22"/>
              </w:rPr>
              <w:t>Music</w:t>
            </w:r>
          </w:p>
          <w:p w14:paraId="466AC7F2" w14:textId="77777777" w:rsidR="00736E8F" w:rsidRPr="00781827" w:rsidRDefault="00736E8F" w:rsidP="00736E8F">
            <w:pPr>
              <w:pStyle w:val="divdocumentsinglecolumn"/>
              <w:ind w:left="225" w:right="200"/>
              <w:jc w:val="right"/>
              <w:rPr>
                <w:rStyle w:val="separator-main"/>
                <w:rFonts w:ascii="Alegreya Sans" w:eastAsia="Alegreya Sans" w:hAnsi="Alegreya Sans" w:cs="Alegreya Sans"/>
                <w:sz w:val="22"/>
                <w:szCs w:val="22"/>
              </w:rPr>
            </w:pPr>
            <w:r w:rsidRPr="00781827">
              <w:rPr>
                <w:rStyle w:val="separator-main"/>
                <w:rFonts w:ascii="Alegreya Sans" w:eastAsia="Alegreya Sans" w:hAnsi="Alegreya Sans" w:cs="Alegreya Sans"/>
                <w:sz w:val="22"/>
                <w:szCs w:val="22"/>
              </w:rPr>
              <w:t>Cinema</w:t>
            </w:r>
          </w:p>
          <w:p w14:paraId="098575F2" w14:textId="77777777" w:rsidR="00736E8F" w:rsidRPr="00781827" w:rsidRDefault="00736E8F" w:rsidP="00736E8F">
            <w:pPr>
              <w:pStyle w:val="divdocumentsinglecolumn"/>
              <w:ind w:left="225" w:right="200"/>
              <w:jc w:val="right"/>
              <w:rPr>
                <w:rStyle w:val="separator-main"/>
                <w:rFonts w:ascii="Alegreya Sans" w:eastAsia="Alegreya Sans" w:hAnsi="Alegreya Sans" w:cs="Alegreya Sans"/>
                <w:sz w:val="22"/>
                <w:szCs w:val="22"/>
              </w:rPr>
            </w:pPr>
            <w:r w:rsidRPr="00781827">
              <w:rPr>
                <w:rStyle w:val="separator-main"/>
                <w:rFonts w:ascii="Alegreya Sans" w:eastAsia="Alegreya Sans" w:hAnsi="Alegreya Sans" w:cs="Alegreya Sans"/>
                <w:sz w:val="22"/>
                <w:szCs w:val="22"/>
              </w:rPr>
              <w:t>Literature</w:t>
            </w:r>
          </w:p>
          <w:p w14:paraId="600A6F06" w14:textId="77777777" w:rsidR="00736E8F" w:rsidRDefault="00736E8F" w:rsidP="00AF5861">
            <w:pPr>
              <w:jc w:val="center"/>
            </w:pPr>
          </w:p>
          <w:p w14:paraId="0B52162B" w14:textId="77777777" w:rsidR="00736E8F" w:rsidRDefault="00736E8F" w:rsidP="00AF5861">
            <w:pPr>
              <w:jc w:val="center"/>
            </w:pPr>
          </w:p>
          <w:p w14:paraId="6729330E" w14:textId="77777777" w:rsidR="00736E8F" w:rsidRDefault="00736E8F" w:rsidP="00AF5861">
            <w:pPr>
              <w:jc w:val="center"/>
            </w:pPr>
          </w:p>
          <w:p w14:paraId="32988C35" w14:textId="77777777" w:rsidR="00736E8F" w:rsidRDefault="00736E8F" w:rsidP="00AF5861">
            <w:pPr>
              <w:jc w:val="center"/>
            </w:pPr>
          </w:p>
          <w:p w14:paraId="2147AB37" w14:textId="77777777" w:rsidR="00B23DCC" w:rsidRDefault="00B23DCC" w:rsidP="00AF5861">
            <w:pPr>
              <w:jc w:val="center"/>
            </w:pPr>
          </w:p>
          <w:p w14:paraId="55802E47" w14:textId="77777777" w:rsidR="00B23DCC" w:rsidRDefault="00B23DCC" w:rsidP="00AF5861">
            <w:pPr>
              <w:jc w:val="center"/>
            </w:pPr>
          </w:p>
          <w:p w14:paraId="317C36B5" w14:textId="77777777" w:rsidR="00B23DCC" w:rsidRDefault="00B23DCC" w:rsidP="00AF5861">
            <w:pPr>
              <w:jc w:val="center"/>
            </w:pPr>
          </w:p>
          <w:p w14:paraId="054B7A3A" w14:textId="77777777" w:rsidR="00B23DCC" w:rsidRDefault="00B23DCC" w:rsidP="00AF5861">
            <w:pPr>
              <w:jc w:val="center"/>
            </w:pPr>
          </w:p>
          <w:p w14:paraId="3B9CA696" w14:textId="77777777" w:rsidR="00B23DCC" w:rsidRDefault="00B23DCC" w:rsidP="00AF5861">
            <w:pPr>
              <w:jc w:val="center"/>
            </w:pPr>
          </w:p>
          <w:p w14:paraId="03AFA615" w14:textId="77777777" w:rsidR="00B23DCC" w:rsidRDefault="00B23DCC" w:rsidP="00AF5861">
            <w:pPr>
              <w:jc w:val="center"/>
            </w:pPr>
          </w:p>
          <w:p w14:paraId="04832217" w14:textId="77777777" w:rsidR="00B23DCC" w:rsidRDefault="00B23DCC" w:rsidP="00AF5861">
            <w:pPr>
              <w:jc w:val="center"/>
            </w:pPr>
          </w:p>
          <w:p w14:paraId="35BF7125" w14:textId="77777777" w:rsidR="00B23DCC" w:rsidRDefault="00B23DCC" w:rsidP="00AF5861">
            <w:pPr>
              <w:jc w:val="center"/>
            </w:pPr>
          </w:p>
          <w:p w14:paraId="0C647967" w14:textId="77777777" w:rsidR="00B23DCC" w:rsidRDefault="00B23DCC" w:rsidP="00AF5861">
            <w:pPr>
              <w:jc w:val="center"/>
            </w:pPr>
          </w:p>
          <w:p w14:paraId="0592198C" w14:textId="77777777" w:rsidR="00B23DCC" w:rsidRDefault="00B23DCC" w:rsidP="00AF5861">
            <w:pPr>
              <w:jc w:val="center"/>
            </w:pPr>
          </w:p>
          <w:p w14:paraId="50EABB04" w14:textId="77777777" w:rsidR="00B23DCC" w:rsidRDefault="00B23DCC" w:rsidP="00AF5861">
            <w:pPr>
              <w:jc w:val="center"/>
            </w:pPr>
          </w:p>
          <w:p w14:paraId="58157A45" w14:textId="77777777" w:rsidR="00B23DCC" w:rsidRDefault="00B23DCC" w:rsidP="00AF5861">
            <w:pPr>
              <w:jc w:val="center"/>
            </w:pPr>
          </w:p>
          <w:p w14:paraId="4B007F89" w14:textId="77777777" w:rsidR="00B23DCC" w:rsidRDefault="00B23DCC" w:rsidP="00AF5861">
            <w:pPr>
              <w:jc w:val="center"/>
            </w:pPr>
          </w:p>
          <w:p w14:paraId="6D2975C5" w14:textId="77777777" w:rsidR="00B23DCC" w:rsidRDefault="00B23DCC" w:rsidP="00AF5861">
            <w:pPr>
              <w:jc w:val="center"/>
            </w:pPr>
          </w:p>
          <w:p w14:paraId="6A97FFF3" w14:textId="77777777" w:rsidR="00B23DCC" w:rsidRDefault="00B23DCC" w:rsidP="00AF5861">
            <w:pPr>
              <w:jc w:val="center"/>
            </w:pPr>
          </w:p>
          <w:p w14:paraId="6442F101" w14:textId="77777777" w:rsidR="00B23DCC" w:rsidRDefault="00B23DCC" w:rsidP="00AF5861">
            <w:pPr>
              <w:jc w:val="center"/>
            </w:pPr>
          </w:p>
          <w:p w14:paraId="7724AA7F" w14:textId="77777777" w:rsidR="00736E8F" w:rsidRPr="00AF5861" w:rsidRDefault="00736E8F" w:rsidP="00AF5861">
            <w:pPr>
              <w:jc w:val="center"/>
            </w:pPr>
          </w:p>
        </w:tc>
        <w:tc>
          <w:tcPr>
            <w:tcW w:w="3832" w:type="pct"/>
            <w:tcMar>
              <w:top w:w="0" w:type="dxa"/>
              <w:left w:w="235" w:type="dxa"/>
              <w:bottom w:w="0" w:type="dxa"/>
              <w:right w:w="0" w:type="dxa"/>
            </w:tcMar>
            <w:hideMark/>
          </w:tcPr>
          <w:p w14:paraId="291E8A07" w14:textId="4F12353A" w:rsidR="003F6FD2" w:rsidRPr="00B31FF6" w:rsidRDefault="00AF5861" w:rsidP="00B31FF6">
            <w:pPr>
              <w:pStyle w:val="divdocumentdivsectiontitle"/>
              <w:ind w:left="225" w:right="200"/>
              <w:rPr>
                <w:rStyle w:val="separator-main"/>
              </w:rPr>
            </w:pPr>
            <w:r w:rsidRPr="00AF5861">
              <w:rPr>
                <w:rStyle w:val="span"/>
                <w:rFonts w:ascii="Hind" w:eastAsia="Hind" w:hAnsi="Hind" w:cs="Hind"/>
                <w:b/>
                <w:bCs/>
                <w:caps w:val="0"/>
                <w:color w:val="1CB684"/>
                <w:sz w:val="34"/>
                <w:szCs w:val="34"/>
              </w:rPr>
              <w:lastRenderedPageBreak/>
              <w:t>Summary</w:t>
            </w:r>
          </w:p>
          <w:p w14:paraId="46B95EC4" w14:textId="41EA6C8C" w:rsidR="00736E8F" w:rsidRDefault="003F6FD2" w:rsidP="00E70677">
            <w:pPr>
              <w:pStyle w:val="p"/>
              <w:spacing w:line="320" w:lineRule="atLeast"/>
              <w:ind w:left="225" w:right="200"/>
              <w:jc w:val="both"/>
              <w:rPr>
                <w:rFonts w:ascii="Alegreya Sans" w:eastAsia="Alegreya Sans" w:hAnsi="Alegreya Sans" w:cs="Alegreya Sans"/>
                <w:sz w:val="22"/>
                <w:szCs w:val="22"/>
              </w:rPr>
            </w:pPr>
            <w:r w:rsidRPr="003F6FD2">
              <w:rPr>
                <w:rStyle w:val="separator-main"/>
                <w:rFonts w:ascii="Alegreya Sans" w:eastAsia="Alegreya Sans" w:hAnsi="Alegreya Sans" w:cs="Alegreya Sans"/>
                <w:sz w:val="22"/>
                <w:szCs w:val="22"/>
              </w:rPr>
              <w:t xml:space="preserve">A </w:t>
            </w:r>
            <w:r w:rsidR="00BE41DD" w:rsidRPr="00BE41DD">
              <w:rPr>
                <w:rFonts w:ascii="Alegreya Sans" w:eastAsia="Alegreya Sans" w:hAnsi="Alegreya Sans" w:cs="Alegreya Sans"/>
                <w:b/>
                <w:bCs/>
                <w:sz w:val="22"/>
                <w:szCs w:val="22"/>
              </w:rPr>
              <w:t>PMP-certified Project Manager</w:t>
            </w:r>
            <w:r w:rsidR="00BE41DD" w:rsidRPr="00BE41DD">
              <w:rPr>
                <w:rFonts w:ascii="Alegreya Sans" w:eastAsia="Alegreya Sans" w:hAnsi="Alegreya Sans" w:cs="Alegreya Sans"/>
                <w:sz w:val="22"/>
                <w:szCs w:val="22"/>
              </w:rPr>
              <w:t xml:space="preserve"> with 20+ years of IT experience, skilled in leading development and data migration projects from start to finish. Adept in Agile, V-Model, and Waterfall, with a strong technical background and experience across Oracle, Microsoft Azure, and microservices. Proven ability to manage global stakeholders, inspire teams, track KPIs, and oversee planning, estimation, and billing processes.</w:t>
            </w:r>
          </w:p>
          <w:p w14:paraId="6AF30405" w14:textId="77777777" w:rsidR="00BE41DD" w:rsidRDefault="00BE41DD" w:rsidP="00E70677">
            <w:pPr>
              <w:pStyle w:val="p"/>
              <w:spacing w:line="320" w:lineRule="atLeast"/>
              <w:ind w:left="225" w:right="200"/>
              <w:jc w:val="both"/>
              <w:rPr>
                <w:rStyle w:val="separator-main"/>
                <w:rFonts w:ascii="Alegreya Sans" w:eastAsia="Alegreya Sans" w:hAnsi="Alegreya Sans" w:cs="Alegreya Sans"/>
                <w:sz w:val="22"/>
                <w:szCs w:val="22"/>
              </w:rPr>
            </w:pPr>
          </w:p>
          <w:p w14:paraId="50756616" w14:textId="77777777" w:rsidR="00736E8F" w:rsidRPr="00316C00" w:rsidRDefault="00736E8F" w:rsidP="00736E8F">
            <w:pPr>
              <w:pStyle w:val="divdocumentdivsectiontitle"/>
              <w:ind w:left="225" w:right="200"/>
              <w:rPr>
                <w:rStyle w:val="span"/>
                <w:rFonts w:ascii="Hind" w:eastAsia="Hind" w:hAnsi="Hind" w:cs="Hind"/>
                <w:b/>
                <w:bCs/>
                <w:caps w:val="0"/>
                <w:color w:val="1CB684"/>
                <w:sz w:val="34"/>
                <w:szCs w:val="34"/>
              </w:rPr>
            </w:pPr>
            <w:r w:rsidRPr="00316C00">
              <w:rPr>
                <w:rStyle w:val="span"/>
                <w:rFonts w:ascii="Hind" w:eastAsia="Hind" w:hAnsi="Hind" w:cs="Hind"/>
                <w:b/>
                <w:bCs/>
                <w:caps w:val="0"/>
                <w:color w:val="1CB684"/>
                <w:sz w:val="34"/>
                <w:szCs w:val="34"/>
              </w:rPr>
              <w:t>Education and Training</w:t>
            </w:r>
          </w:p>
          <w:p w14:paraId="42DA2E83" w14:textId="77777777" w:rsidR="00736E8F" w:rsidRPr="003A7AEA" w:rsidRDefault="00736E8F" w:rsidP="00736E8F">
            <w:pPr>
              <w:pStyle w:val="divdocumentsinglecolumn"/>
              <w:ind w:left="225" w:right="200"/>
              <w:rPr>
                <w:rStyle w:val="separator-main"/>
                <w:rFonts w:ascii="Alegreya Sans" w:eastAsia="Alegreya Sans" w:hAnsi="Alegreya Sans" w:cs="Alegreya Sans"/>
                <w:b/>
                <w:sz w:val="22"/>
                <w:szCs w:val="22"/>
              </w:rPr>
            </w:pPr>
            <w:r w:rsidRPr="003A7AEA">
              <w:rPr>
                <w:rStyle w:val="spandegree"/>
                <w:b/>
                <w:sz w:val="22"/>
                <w:szCs w:val="22"/>
              </w:rPr>
              <w:t>MSc</w:t>
            </w:r>
            <w:r w:rsidRPr="003A7AEA">
              <w:rPr>
                <w:rStyle w:val="span"/>
                <w:rFonts w:ascii="Alegreya Sans" w:eastAsia="Alegreya Sans" w:hAnsi="Alegreya Sans" w:cs="Alegreya Sans"/>
                <w:b/>
                <w:sz w:val="22"/>
                <w:szCs w:val="22"/>
              </w:rPr>
              <w:t xml:space="preserve"> </w:t>
            </w:r>
            <w:r w:rsidRPr="003A7AEA">
              <w:rPr>
                <w:rStyle w:val="spanprogramline"/>
                <w:b/>
                <w:sz w:val="22"/>
                <w:szCs w:val="22"/>
              </w:rPr>
              <w:t>Project Management</w:t>
            </w:r>
          </w:p>
          <w:p w14:paraId="47372D3C" w14:textId="77777777" w:rsidR="00736E8F" w:rsidRPr="008459E7" w:rsidRDefault="00736E8F" w:rsidP="00736E8F">
            <w:pPr>
              <w:pStyle w:val="spanpaddedline"/>
              <w:spacing w:line="320" w:lineRule="atLeast"/>
              <w:ind w:left="225" w:right="200"/>
              <w:rPr>
                <w:rStyle w:val="separator-main"/>
                <w:rFonts w:eastAsia="Alegreya Sans"/>
              </w:rPr>
            </w:pPr>
            <w:r w:rsidRPr="008459E7">
              <w:rPr>
                <w:rStyle w:val="separator-main"/>
                <w:rFonts w:ascii="Alegreya Sans" w:eastAsia="Alegreya Sans" w:hAnsi="Alegreya Sans" w:cs="Alegreya Sans"/>
                <w:sz w:val="22"/>
                <w:szCs w:val="22"/>
              </w:rPr>
              <w:t>University of Mauritius 2015</w:t>
            </w:r>
            <w:r w:rsidRPr="008459E7">
              <w:rPr>
                <w:rStyle w:val="separator-main"/>
                <w:rFonts w:eastAsia="Alegreya Sans"/>
              </w:rPr>
              <w:t xml:space="preserve"> </w:t>
            </w:r>
          </w:p>
          <w:p w14:paraId="2ACF21E0" w14:textId="77777777" w:rsidR="00736E8F" w:rsidRPr="003A7AEA" w:rsidRDefault="00736E8F" w:rsidP="00736E8F">
            <w:pPr>
              <w:pStyle w:val="divdocumentsinglecolumn"/>
              <w:spacing w:before="100"/>
              <w:ind w:left="225" w:right="200"/>
              <w:rPr>
                <w:rStyle w:val="separator-main"/>
                <w:rFonts w:ascii="Alegreya Sans" w:eastAsia="Alegreya Sans" w:hAnsi="Alegreya Sans" w:cs="Alegreya Sans"/>
                <w:b/>
                <w:sz w:val="22"/>
                <w:szCs w:val="22"/>
              </w:rPr>
            </w:pPr>
            <w:r w:rsidRPr="003A7AEA">
              <w:rPr>
                <w:rStyle w:val="spandegree"/>
                <w:b/>
                <w:sz w:val="22"/>
                <w:szCs w:val="22"/>
              </w:rPr>
              <w:t xml:space="preserve">Bachelor of Computer Application </w:t>
            </w:r>
          </w:p>
          <w:p w14:paraId="6753685D" w14:textId="77777777" w:rsidR="00736E8F" w:rsidRDefault="00736E8F" w:rsidP="00736E8F">
            <w:pPr>
              <w:pStyle w:val="ulli"/>
              <w:pBdr>
                <w:left w:val="none" w:sz="0" w:space="0" w:color="auto"/>
              </w:pBdr>
              <w:spacing w:line="320" w:lineRule="atLeast"/>
              <w:ind w:right="200"/>
              <w:rPr>
                <w:rStyle w:val="span"/>
                <w:rFonts w:ascii="Alegreya Sans" w:eastAsia="Alegreya Sans" w:hAnsi="Alegreya Sans" w:cs="Alegreya Sans"/>
                <w:sz w:val="22"/>
                <w:szCs w:val="22"/>
              </w:rPr>
            </w:pPr>
            <w:r>
              <w:rPr>
                <w:rStyle w:val="separator-main"/>
                <w:rFonts w:eastAsia="Alegreya Sans"/>
              </w:rPr>
              <w:t xml:space="preserve">    </w:t>
            </w:r>
            <w:r w:rsidRPr="008459E7">
              <w:rPr>
                <w:rStyle w:val="separator-main"/>
                <w:rFonts w:ascii="Alegreya Sans" w:eastAsia="Alegreya Sans" w:hAnsi="Alegreya Sans" w:cs="Alegreya Sans"/>
                <w:sz w:val="22"/>
                <w:szCs w:val="22"/>
              </w:rPr>
              <w:t>Bangalore University 2005</w:t>
            </w:r>
            <w:r w:rsidRPr="008459E7">
              <w:rPr>
                <w:rStyle w:val="separator-main"/>
                <w:rFonts w:eastAsia="Alegreya Sans"/>
              </w:rPr>
              <w:t xml:space="preserve"> </w:t>
            </w:r>
          </w:p>
          <w:p w14:paraId="11900CC4" w14:textId="7681F961" w:rsidR="00736E8F" w:rsidRPr="00BE41DD" w:rsidRDefault="00736E8F" w:rsidP="00BE41DD">
            <w:pPr>
              <w:pStyle w:val="divdocumentsinglecolumn"/>
              <w:spacing w:before="100"/>
              <w:ind w:left="225" w:right="200"/>
              <w:rPr>
                <w:rStyle w:val="separator-main"/>
                <w:rFonts w:ascii="Alegreya Sans" w:eastAsia="Alegreya Sans" w:hAnsi="Alegreya Sans" w:cs="Alegreya Sans"/>
                <w:b/>
                <w:sz w:val="22"/>
                <w:szCs w:val="22"/>
              </w:rPr>
            </w:pPr>
            <w:r w:rsidRPr="003A7AEA">
              <w:rPr>
                <w:rStyle w:val="spandegree"/>
                <w:b/>
                <w:sz w:val="22"/>
                <w:szCs w:val="22"/>
              </w:rPr>
              <w:t>Certification</w:t>
            </w:r>
            <w:r>
              <w:rPr>
                <w:rStyle w:val="spandegree"/>
                <w:b/>
                <w:sz w:val="22"/>
                <w:szCs w:val="22"/>
              </w:rPr>
              <w:t>s</w:t>
            </w:r>
          </w:p>
          <w:tbl>
            <w:tblPr>
              <w:tblStyle w:val="divdocumenttable"/>
              <w:tblW w:w="8066" w:type="dxa"/>
              <w:tblInd w:w="225" w:type="dxa"/>
              <w:tblLayout w:type="fixed"/>
              <w:tblCellMar>
                <w:left w:w="0" w:type="dxa"/>
                <w:right w:w="0" w:type="dxa"/>
              </w:tblCellMar>
              <w:tblLook w:val="05E0" w:firstRow="1" w:lastRow="1" w:firstColumn="1" w:lastColumn="1" w:noHBand="0" w:noVBand="1"/>
            </w:tblPr>
            <w:tblGrid>
              <w:gridCol w:w="3955"/>
              <w:gridCol w:w="4111"/>
            </w:tblGrid>
            <w:tr w:rsidR="00EF0F07" w14:paraId="5BF14A56" w14:textId="77777777" w:rsidTr="008447A9">
              <w:tc>
                <w:tcPr>
                  <w:tcW w:w="3955" w:type="dxa"/>
                  <w:tcMar>
                    <w:top w:w="5" w:type="dxa"/>
                    <w:left w:w="5" w:type="dxa"/>
                    <w:bottom w:w="5" w:type="dxa"/>
                    <w:right w:w="5" w:type="dxa"/>
                  </w:tcMar>
                  <w:hideMark/>
                </w:tcPr>
                <w:p w14:paraId="38713AF4" w14:textId="5DA778D6" w:rsidR="00EF0F07" w:rsidRDefault="00EF0F07" w:rsidP="00EF0F07">
                  <w:pPr>
                    <w:pStyle w:val="ulli"/>
                    <w:numPr>
                      <w:ilvl w:val="0"/>
                      <w:numId w:val="1"/>
                    </w:numPr>
                    <w:spacing w:line="320" w:lineRule="atLeast"/>
                    <w:ind w:right="200"/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</w:pPr>
                  <w:r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  <w:t>PM</w:t>
                  </w:r>
                  <w:r w:rsidRPr="00EF0F07"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  <w:t>P Certified</w:t>
                  </w:r>
                </w:p>
                <w:p w14:paraId="7EDF9AA5" w14:textId="77777777" w:rsidR="00EF0F07" w:rsidRPr="00DA4823" w:rsidRDefault="00EF0F07" w:rsidP="00EF0F07">
                  <w:pPr>
                    <w:pStyle w:val="ulli"/>
                    <w:numPr>
                      <w:ilvl w:val="0"/>
                      <w:numId w:val="1"/>
                    </w:numPr>
                    <w:pBdr>
                      <w:left w:val="none" w:sz="0" w:space="0" w:color="auto"/>
                    </w:pBdr>
                    <w:spacing w:line="320" w:lineRule="atLeast"/>
                    <w:ind w:right="200"/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</w:pPr>
                  <w:r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  <w:t>Scrum Alliance Certified Scrum Master</w:t>
                  </w:r>
                </w:p>
                <w:p w14:paraId="20683305" w14:textId="7D470D41" w:rsidR="00EF0F07" w:rsidRPr="00EF0F07" w:rsidRDefault="00EF0F07" w:rsidP="00EF0F07">
                  <w:pPr>
                    <w:pStyle w:val="ulli"/>
                    <w:numPr>
                      <w:ilvl w:val="0"/>
                      <w:numId w:val="1"/>
                    </w:numPr>
                    <w:pBdr>
                      <w:left w:val="none" w:sz="0" w:space="0" w:color="auto"/>
                    </w:pBdr>
                    <w:spacing w:line="320" w:lineRule="atLeast"/>
                    <w:ind w:right="200"/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</w:pPr>
                  <w:r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  <w:t>Microsoft Azure Fundamentals</w:t>
                  </w:r>
                </w:p>
              </w:tc>
              <w:tc>
                <w:tcPr>
                  <w:tcW w:w="4111" w:type="dxa"/>
                  <w:tcBorders>
                    <w:left w:val="single" w:sz="8" w:space="0" w:color="FEFDFD"/>
                  </w:tcBorders>
                  <w:tcMar>
                    <w:top w:w="5" w:type="dxa"/>
                    <w:left w:w="10" w:type="dxa"/>
                    <w:bottom w:w="5" w:type="dxa"/>
                    <w:right w:w="5" w:type="dxa"/>
                  </w:tcMar>
                  <w:hideMark/>
                </w:tcPr>
                <w:p w14:paraId="7076B8AD" w14:textId="77777777" w:rsidR="00EF0F07" w:rsidRPr="0036187E" w:rsidRDefault="00EF0F07" w:rsidP="00EF0F07">
                  <w:pPr>
                    <w:pStyle w:val="ulli"/>
                    <w:numPr>
                      <w:ilvl w:val="0"/>
                      <w:numId w:val="1"/>
                    </w:numPr>
                    <w:pBdr>
                      <w:left w:val="none" w:sz="0" w:space="0" w:color="auto"/>
                    </w:pBdr>
                    <w:spacing w:line="320" w:lineRule="atLeast"/>
                    <w:ind w:right="200"/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</w:pPr>
                  <w:r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  <w:t>Microsoft Azure Developer Associate</w:t>
                  </w:r>
                </w:p>
                <w:p w14:paraId="00851476" w14:textId="77777777" w:rsidR="00EF0F07" w:rsidRPr="00DA4823" w:rsidRDefault="00EF0F07" w:rsidP="00EF0F07">
                  <w:pPr>
                    <w:pStyle w:val="ulli"/>
                    <w:numPr>
                      <w:ilvl w:val="0"/>
                      <w:numId w:val="1"/>
                    </w:numPr>
                    <w:pBdr>
                      <w:left w:val="none" w:sz="0" w:space="0" w:color="auto"/>
                    </w:pBdr>
                    <w:spacing w:line="320" w:lineRule="atLeast"/>
                    <w:ind w:right="200"/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</w:pPr>
                  <w:r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  <w:t>Microsoft Azure AI Fundamentals</w:t>
                  </w:r>
                </w:p>
                <w:p w14:paraId="603E9544" w14:textId="3179466D" w:rsidR="00EF0F07" w:rsidRPr="00EF0F07" w:rsidRDefault="00EF0F07" w:rsidP="00EF0F07">
                  <w:pPr>
                    <w:pStyle w:val="ulli"/>
                    <w:numPr>
                      <w:ilvl w:val="0"/>
                      <w:numId w:val="1"/>
                    </w:numPr>
                    <w:pBdr>
                      <w:left w:val="none" w:sz="0" w:space="0" w:color="auto"/>
                    </w:pBdr>
                    <w:spacing w:line="320" w:lineRule="atLeast"/>
                    <w:ind w:right="200"/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</w:pPr>
                  <w:r w:rsidRPr="008459E7"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  <w:t>Oracle Certified Professional – Advance PL/SQL</w:t>
                  </w:r>
                </w:p>
              </w:tc>
            </w:tr>
          </w:tbl>
          <w:p w14:paraId="52133839" w14:textId="77777777" w:rsidR="00736E8F" w:rsidRPr="0054281D" w:rsidRDefault="00736E8F" w:rsidP="00736E8F">
            <w:pPr>
              <w:pStyle w:val="divdocumentdivsectiontitle"/>
              <w:ind w:left="225" w:right="200"/>
              <w:rPr>
                <w:rStyle w:val="span"/>
                <w:rFonts w:ascii="Hind" w:eastAsia="Hind" w:hAnsi="Hind" w:cs="Hind"/>
                <w:b/>
                <w:bCs/>
                <w:caps w:val="0"/>
                <w:color w:val="1CB684"/>
                <w:sz w:val="34"/>
                <w:szCs w:val="34"/>
              </w:rPr>
            </w:pPr>
            <w:r>
              <w:rPr>
                <w:rStyle w:val="span"/>
                <w:rFonts w:ascii="Hind" w:eastAsia="Hind" w:hAnsi="Hind" w:cs="Hind"/>
                <w:b/>
                <w:bCs/>
                <w:caps w:val="0"/>
                <w:color w:val="1CB684"/>
                <w:sz w:val="34"/>
                <w:szCs w:val="34"/>
              </w:rPr>
              <w:t>Key Responsibilities</w:t>
            </w:r>
          </w:p>
          <w:tbl>
            <w:tblPr>
              <w:tblStyle w:val="divdocumenttable"/>
              <w:tblW w:w="8066" w:type="dxa"/>
              <w:tblInd w:w="225" w:type="dxa"/>
              <w:tblLayout w:type="fixed"/>
              <w:tblCellMar>
                <w:left w:w="0" w:type="dxa"/>
                <w:right w:w="0" w:type="dxa"/>
              </w:tblCellMar>
              <w:tblLook w:val="05E0" w:firstRow="1" w:lastRow="1" w:firstColumn="1" w:lastColumn="1" w:noHBand="0" w:noVBand="1"/>
            </w:tblPr>
            <w:tblGrid>
              <w:gridCol w:w="3955"/>
              <w:gridCol w:w="4111"/>
            </w:tblGrid>
            <w:tr w:rsidR="00736E8F" w14:paraId="02FA1191" w14:textId="77777777" w:rsidTr="0028438B">
              <w:tc>
                <w:tcPr>
                  <w:tcW w:w="3955" w:type="dxa"/>
                  <w:tcMar>
                    <w:top w:w="5" w:type="dxa"/>
                    <w:left w:w="5" w:type="dxa"/>
                    <w:bottom w:w="5" w:type="dxa"/>
                    <w:right w:w="5" w:type="dxa"/>
                  </w:tcMar>
                  <w:hideMark/>
                </w:tcPr>
                <w:p w14:paraId="4660C430" w14:textId="77777777" w:rsidR="00736E8F" w:rsidRDefault="00736E8F" w:rsidP="00736E8F">
                  <w:pPr>
                    <w:pStyle w:val="ulli"/>
                    <w:numPr>
                      <w:ilvl w:val="0"/>
                      <w:numId w:val="1"/>
                    </w:numPr>
                    <w:spacing w:line="320" w:lineRule="atLeast"/>
                    <w:ind w:right="200"/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</w:pPr>
                  <w:r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  <w:t>Manage</w:t>
                  </w:r>
                  <w:r w:rsidR="00851139"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  <w:t xml:space="preserve"> project</w:t>
                  </w:r>
                  <w:r w:rsidR="00AF18E5"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  <w:t>s</w:t>
                  </w:r>
                  <w:r w:rsidRPr="008459E7"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  <w:t xml:space="preserve"> from initial conce</w:t>
                  </w:r>
                  <w:r w:rsidR="008B583C"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  <w:t>pt to successful implementation</w:t>
                  </w:r>
                </w:p>
                <w:p w14:paraId="09534B58" w14:textId="77777777" w:rsidR="00AF18E5" w:rsidRDefault="00AF18E5" w:rsidP="00736E8F">
                  <w:pPr>
                    <w:pStyle w:val="ulli"/>
                    <w:numPr>
                      <w:ilvl w:val="0"/>
                      <w:numId w:val="1"/>
                    </w:numPr>
                    <w:spacing w:line="320" w:lineRule="atLeast"/>
                    <w:ind w:right="200"/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</w:pPr>
                  <w:r w:rsidRPr="00AF18E5"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  <w:t>Effectively oversee a global project with resources distr</w:t>
                  </w:r>
                  <w:r w:rsidR="008B583C"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  <w:t>ibuted across various countries</w:t>
                  </w:r>
                </w:p>
                <w:p w14:paraId="5B7E23A4" w14:textId="77777777" w:rsidR="00B16864" w:rsidRPr="008459E7" w:rsidRDefault="00B16864" w:rsidP="00736E8F">
                  <w:pPr>
                    <w:pStyle w:val="ulli"/>
                    <w:numPr>
                      <w:ilvl w:val="0"/>
                      <w:numId w:val="1"/>
                    </w:numPr>
                    <w:spacing w:line="320" w:lineRule="atLeast"/>
                    <w:ind w:right="200"/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</w:pPr>
                  <w:r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  <w:t>Release Manager for Azure CICD Pipeline Deployment</w:t>
                  </w:r>
                </w:p>
                <w:p w14:paraId="1B47FB13" w14:textId="64AF5396" w:rsidR="00736E8F" w:rsidRPr="00EF0F07" w:rsidRDefault="00736E8F" w:rsidP="00EF0F07">
                  <w:pPr>
                    <w:pStyle w:val="ulli"/>
                    <w:numPr>
                      <w:ilvl w:val="0"/>
                      <w:numId w:val="1"/>
                    </w:numPr>
                    <w:spacing w:line="320" w:lineRule="atLeast"/>
                    <w:ind w:right="200"/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</w:pPr>
                  <w:r w:rsidRPr="008459E7"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  <w:t>Manage conflicting int</w:t>
                  </w:r>
                  <w:r w:rsidR="008B583C"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  <w:t>erests and identify compromises</w:t>
                  </w:r>
                </w:p>
              </w:tc>
              <w:tc>
                <w:tcPr>
                  <w:tcW w:w="4111" w:type="dxa"/>
                  <w:tcBorders>
                    <w:left w:val="single" w:sz="8" w:space="0" w:color="FEFDFD"/>
                  </w:tcBorders>
                  <w:tcMar>
                    <w:top w:w="5" w:type="dxa"/>
                    <w:left w:w="10" w:type="dxa"/>
                    <w:bottom w:w="5" w:type="dxa"/>
                    <w:right w:w="5" w:type="dxa"/>
                  </w:tcMar>
                  <w:hideMark/>
                </w:tcPr>
                <w:p w14:paraId="3377C1AC" w14:textId="67345CEB" w:rsidR="00736E8F" w:rsidRDefault="008B583C" w:rsidP="00736E8F">
                  <w:pPr>
                    <w:pStyle w:val="ulli"/>
                    <w:numPr>
                      <w:ilvl w:val="0"/>
                      <w:numId w:val="2"/>
                    </w:numPr>
                    <w:spacing w:line="320" w:lineRule="atLeast"/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</w:pPr>
                  <w:r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  <w:t xml:space="preserve">Discussing new projects &amp; </w:t>
                  </w:r>
                  <w:proofErr w:type="gramStart"/>
                  <w:r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  <w:t>proposals  and</w:t>
                  </w:r>
                  <w:proofErr w:type="gramEnd"/>
                  <w:r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  <w:t xml:space="preserve"> leading team in RFP response</w:t>
                  </w:r>
                </w:p>
                <w:p w14:paraId="144DBF0D" w14:textId="77777777" w:rsidR="00736E8F" w:rsidRPr="00B16864" w:rsidRDefault="008310C0" w:rsidP="00736E8F">
                  <w:pPr>
                    <w:pStyle w:val="ulli"/>
                    <w:numPr>
                      <w:ilvl w:val="0"/>
                      <w:numId w:val="2"/>
                    </w:numPr>
                    <w:spacing w:line="320" w:lineRule="atLeast"/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</w:pPr>
                  <w:r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  <w:t>Ensuring talent development</w:t>
                  </w:r>
                </w:p>
                <w:p w14:paraId="05A707DB" w14:textId="77777777" w:rsidR="008310C0" w:rsidRPr="008310C0" w:rsidRDefault="008310C0" w:rsidP="008310C0">
                  <w:pPr>
                    <w:pStyle w:val="ulli"/>
                    <w:numPr>
                      <w:ilvl w:val="0"/>
                      <w:numId w:val="2"/>
                    </w:numPr>
                    <w:spacing w:line="320" w:lineRule="atLeast"/>
                    <w:ind w:right="200"/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</w:pPr>
                  <w:r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  <w:t xml:space="preserve">Responsible for </w:t>
                  </w:r>
                  <w:r w:rsidRPr="008310C0"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  <w:t>staffing, budgeting, and prioritization of projects and tasks to meet business objectives and deadlines</w:t>
                  </w:r>
                </w:p>
                <w:p w14:paraId="32DEFAE3" w14:textId="77777777" w:rsidR="00736E8F" w:rsidRPr="008459E7" w:rsidRDefault="00736E8F" w:rsidP="00736E8F">
                  <w:pPr>
                    <w:pStyle w:val="ulli"/>
                    <w:numPr>
                      <w:ilvl w:val="0"/>
                      <w:numId w:val="2"/>
                    </w:numPr>
                    <w:spacing w:line="320" w:lineRule="atLeast"/>
                    <w:ind w:right="200"/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</w:pPr>
                  <w:r w:rsidRPr="008459E7"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  <w:t>Oversaw deployment, configuration and documentation procedures.</w:t>
                  </w:r>
                </w:p>
                <w:p w14:paraId="2F4B9E06" w14:textId="77777777" w:rsidR="00736E8F" w:rsidRPr="00AF4B6B" w:rsidRDefault="00736E8F" w:rsidP="008310C0">
                  <w:pPr>
                    <w:pStyle w:val="ulli"/>
                    <w:spacing w:line="320" w:lineRule="atLeast"/>
                    <w:ind w:left="720" w:right="200"/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</w:pPr>
                </w:p>
              </w:tc>
            </w:tr>
          </w:tbl>
          <w:p w14:paraId="37F22BA7" w14:textId="77777777" w:rsidR="00B23DCC" w:rsidRDefault="00B23DCC" w:rsidP="00B23DCC">
            <w:pPr>
              <w:pStyle w:val="divdocumentdivsectiontitle"/>
              <w:ind w:left="225" w:right="200"/>
              <w:rPr>
                <w:rStyle w:val="separator-main"/>
              </w:rPr>
            </w:pPr>
            <w:r>
              <w:rPr>
                <w:rStyle w:val="span"/>
                <w:rFonts w:ascii="Hind" w:eastAsia="Hind" w:hAnsi="Hind" w:cs="Hind"/>
                <w:b/>
                <w:bCs/>
                <w:caps w:val="0"/>
                <w:color w:val="1CB684"/>
                <w:sz w:val="34"/>
                <w:szCs w:val="34"/>
              </w:rPr>
              <w:t xml:space="preserve">Technical </w:t>
            </w:r>
            <w:r w:rsidRPr="00316C00">
              <w:rPr>
                <w:rStyle w:val="span"/>
                <w:rFonts w:ascii="Hind" w:eastAsia="Hind" w:hAnsi="Hind" w:cs="Hind"/>
                <w:b/>
                <w:bCs/>
                <w:caps w:val="0"/>
                <w:color w:val="1CB684"/>
                <w:sz w:val="34"/>
                <w:szCs w:val="34"/>
              </w:rPr>
              <w:t>Skills</w:t>
            </w:r>
          </w:p>
          <w:tbl>
            <w:tblPr>
              <w:tblStyle w:val="divdocumenttable"/>
              <w:tblW w:w="7800" w:type="dxa"/>
              <w:tblInd w:w="225" w:type="dxa"/>
              <w:tblLayout w:type="fixed"/>
              <w:tblCellMar>
                <w:left w:w="0" w:type="dxa"/>
                <w:right w:w="0" w:type="dxa"/>
              </w:tblCellMar>
              <w:tblLook w:val="05E0" w:firstRow="1" w:lastRow="1" w:firstColumn="1" w:lastColumn="1" w:noHBand="0" w:noVBand="1"/>
            </w:tblPr>
            <w:tblGrid>
              <w:gridCol w:w="3832"/>
              <w:gridCol w:w="3968"/>
            </w:tblGrid>
            <w:tr w:rsidR="00B23DCC" w14:paraId="5E5B31A3" w14:textId="77777777" w:rsidTr="00175B75">
              <w:tc>
                <w:tcPr>
                  <w:tcW w:w="3832" w:type="dxa"/>
                  <w:tcMar>
                    <w:top w:w="5" w:type="dxa"/>
                    <w:left w:w="5" w:type="dxa"/>
                    <w:bottom w:w="5" w:type="dxa"/>
                    <w:right w:w="5" w:type="dxa"/>
                  </w:tcMar>
                  <w:hideMark/>
                </w:tcPr>
                <w:p w14:paraId="60817158" w14:textId="77777777" w:rsidR="008B583C" w:rsidRPr="008B583C" w:rsidRDefault="008B583C" w:rsidP="00B23DCC">
                  <w:pPr>
                    <w:pStyle w:val="ulli"/>
                    <w:numPr>
                      <w:ilvl w:val="0"/>
                      <w:numId w:val="1"/>
                    </w:numPr>
                    <w:spacing w:line="320" w:lineRule="atLeast"/>
                    <w:rPr>
                      <w:rStyle w:val="separator-main"/>
                      <w:rFonts w:ascii="Alegreya Sans" w:eastAsia="Alegreya Sans" w:hAnsi="Alegreya Sans" w:cs="Alegreya Sans"/>
                      <w:b/>
                      <w:sz w:val="22"/>
                      <w:szCs w:val="22"/>
                    </w:rPr>
                  </w:pPr>
                  <w:r w:rsidRPr="008B583C">
                    <w:rPr>
                      <w:rStyle w:val="separator-main"/>
                      <w:rFonts w:ascii="Alegreya Sans" w:eastAsia="Alegreya Sans" w:hAnsi="Alegreya Sans" w:cs="Alegreya Sans"/>
                      <w:b/>
                      <w:sz w:val="22"/>
                      <w:szCs w:val="22"/>
                    </w:rPr>
                    <w:t xml:space="preserve">Azure Cloud: </w:t>
                  </w:r>
                  <w:r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  <w:t xml:space="preserve">Key vault, Azure Functions, </w:t>
                  </w:r>
                  <w:r w:rsidR="008310C0"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  <w:t xml:space="preserve">Azure Storage Account, </w:t>
                  </w:r>
                  <w:proofErr w:type="gramStart"/>
                  <w:r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  <w:t>Branching</w:t>
                  </w:r>
                  <w:proofErr w:type="gramEnd"/>
                  <w:r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  <w:t xml:space="preserve"> strategies, Deployment, Analyzing CICD Pipelines</w:t>
                  </w:r>
                </w:p>
                <w:p w14:paraId="60E62857" w14:textId="77777777" w:rsidR="00B23DCC" w:rsidRDefault="00B23DCC" w:rsidP="00B23DCC">
                  <w:pPr>
                    <w:pStyle w:val="ulli"/>
                    <w:numPr>
                      <w:ilvl w:val="0"/>
                      <w:numId w:val="1"/>
                    </w:numPr>
                    <w:spacing w:line="320" w:lineRule="atLeast"/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</w:pPr>
                  <w:r w:rsidRPr="00D97A7C">
                    <w:rPr>
                      <w:rStyle w:val="separator-main"/>
                      <w:rFonts w:ascii="Alegreya Sans" w:eastAsia="Alegreya Sans" w:hAnsi="Alegreya Sans" w:cs="Alegreya Sans"/>
                      <w:b/>
                      <w:sz w:val="22"/>
                      <w:szCs w:val="22"/>
                    </w:rPr>
                    <w:t>Databases</w:t>
                  </w:r>
                  <w:r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  <w:t>: Oracle 9i/10g/11g, MS SQL Server, MySQL and MS Access, Toad, SQL Developer</w:t>
                  </w:r>
                  <w:r w:rsidR="00851139"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  <w:t xml:space="preserve">, </w:t>
                  </w:r>
                  <w:proofErr w:type="spellStart"/>
                  <w:r w:rsidR="00851139"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  <w:t>SqlYog</w:t>
                  </w:r>
                  <w:proofErr w:type="spellEnd"/>
                  <w:r w:rsidR="00851139"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  <w:t>, Workbench</w:t>
                  </w:r>
                  <w:r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  <w:t xml:space="preserve"> and Tora.</w:t>
                  </w:r>
                </w:p>
                <w:p w14:paraId="78A6769B" w14:textId="77777777" w:rsidR="00B23DCC" w:rsidRDefault="00B23DCC" w:rsidP="00B23DCC">
                  <w:pPr>
                    <w:pStyle w:val="ulli"/>
                    <w:numPr>
                      <w:ilvl w:val="0"/>
                      <w:numId w:val="1"/>
                    </w:numPr>
                    <w:spacing w:line="320" w:lineRule="atLeast"/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</w:pPr>
                  <w:r w:rsidRPr="00D97A7C">
                    <w:rPr>
                      <w:rStyle w:val="separator-main"/>
                      <w:rFonts w:ascii="Alegreya Sans" w:eastAsia="Alegreya Sans" w:hAnsi="Alegreya Sans" w:cs="Alegreya Sans"/>
                      <w:b/>
                      <w:sz w:val="22"/>
                      <w:szCs w:val="22"/>
                    </w:rPr>
                    <w:t>Languages/Utilities</w:t>
                  </w:r>
                  <w:r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  <w:t>: C#</w:t>
                  </w:r>
                  <w:r w:rsidR="00851139"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  <w:t>, .Net Core,</w:t>
                  </w:r>
                  <w:r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  <w:t xml:space="preserve"> VB.NET, PL/SQL, Oracle Forms and Reports (6i, 9i and 10g), VB6, UNIX shell scripts.</w:t>
                  </w:r>
                </w:p>
                <w:p w14:paraId="252112D1" w14:textId="77777777" w:rsidR="00B23DCC" w:rsidRDefault="00B23DCC" w:rsidP="00B23DCC">
                  <w:pPr>
                    <w:pStyle w:val="ulli"/>
                    <w:numPr>
                      <w:ilvl w:val="0"/>
                      <w:numId w:val="1"/>
                    </w:numPr>
                    <w:spacing w:line="320" w:lineRule="atLeast"/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</w:pPr>
                  <w:r w:rsidRPr="00F860DE">
                    <w:rPr>
                      <w:rStyle w:val="separator-main"/>
                      <w:rFonts w:ascii="Alegreya Sans" w:eastAsia="Alegreya Sans" w:hAnsi="Alegreya Sans" w:cs="Alegreya Sans"/>
                      <w:b/>
                      <w:sz w:val="22"/>
                      <w:szCs w:val="22"/>
                    </w:rPr>
                    <w:lastRenderedPageBreak/>
                    <w:t>Versioning</w:t>
                  </w:r>
                  <w:r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  <w:t>: GIT, PVCS, WIN CVS, Tortoise</w:t>
                  </w:r>
                </w:p>
                <w:p w14:paraId="00DBB52B" w14:textId="77777777" w:rsidR="00B23DCC" w:rsidRDefault="00B23DCC" w:rsidP="00B23DCC">
                  <w:pPr>
                    <w:pStyle w:val="ulli"/>
                    <w:spacing w:line="320" w:lineRule="atLeast"/>
                    <w:ind w:left="720"/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</w:pPr>
                </w:p>
              </w:tc>
              <w:tc>
                <w:tcPr>
                  <w:tcW w:w="3968" w:type="dxa"/>
                  <w:tcBorders>
                    <w:left w:val="single" w:sz="8" w:space="0" w:color="FEFDFD"/>
                  </w:tcBorders>
                  <w:tcMar>
                    <w:top w:w="5" w:type="dxa"/>
                    <w:left w:w="10" w:type="dxa"/>
                    <w:bottom w:w="5" w:type="dxa"/>
                    <w:right w:w="5" w:type="dxa"/>
                  </w:tcMar>
                  <w:hideMark/>
                </w:tcPr>
                <w:p w14:paraId="07C1F2EA" w14:textId="77777777" w:rsidR="00B23DCC" w:rsidRDefault="00B23DCC" w:rsidP="00175B75">
                  <w:pPr>
                    <w:pStyle w:val="ulli"/>
                    <w:numPr>
                      <w:ilvl w:val="0"/>
                      <w:numId w:val="2"/>
                    </w:numPr>
                    <w:spacing w:line="320" w:lineRule="atLeast"/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</w:pPr>
                  <w:r w:rsidRPr="00F860DE">
                    <w:rPr>
                      <w:rStyle w:val="separator-main"/>
                      <w:rFonts w:ascii="Alegreya Sans" w:eastAsia="Alegreya Sans" w:hAnsi="Alegreya Sans" w:cs="Alegreya Sans"/>
                      <w:b/>
                      <w:sz w:val="22"/>
                      <w:szCs w:val="22"/>
                    </w:rPr>
                    <w:lastRenderedPageBreak/>
                    <w:t>Data Modelling</w:t>
                  </w:r>
                  <w:r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  <w:t>: Oracle Designer.</w:t>
                  </w:r>
                </w:p>
                <w:p w14:paraId="3690A8A4" w14:textId="77777777" w:rsidR="00B23DCC" w:rsidRDefault="00B23DCC" w:rsidP="00175B75">
                  <w:pPr>
                    <w:pStyle w:val="ulli"/>
                    <w:numPr>
                      <w:ilvl w:val="0"/>
                      <w:numId w:val="2"/>
                    </w:numPr>
                    <w:spacing w:line="320" w:lineRule="atLeast"/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</w:pPr>
                  <w:r w:rsidRPr="003B235F">
                    <w:rPr>
                      <w:rStyle w:val="separator-main"/>
                      <w:rFonts w:ascii="Alegreya Sans" w:eastAsia="Alegreya Sans" w:hAnsi="Alegreya Sans" w:cs="Alegreya Sans"/>
                      <w:b/>
                      <w:sz w:val="22"/>
                      <w:szCs w:val="22"/>
                    </w:rPr>
                    <w:t>Operating Systems</w:t>
                  </w:r>
                  <w:r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  <w:t>: UNIX and Windows (XP, 7, 8, 10</w:t>
                  </w:r>
                  <w:r w:rsidR="00851139"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  <w:t>, 11</w:t>
                  </w:r>
                  <w:r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  <w:t>).</w:t>
                  </w:r>
                </w:p>
                <w:p w14:paraId="66A2724E" w14:textId="77777777" w:rsidR="00B23DCC" w:rsidRPr="00D97A7C" w:rsidRDefault="00B23DCC" w:rsidP="00175B75">
                  <w:pPr>
                    <w:pStyle w:val="ulli"/>
                    <w:numPr>
                      <w:ilvl w:val="0"/>
                      <w:numId w:val="2"/>
                    </w:numPr>
                    <w:spacing w:line="320" w:lineRule="atLeast"/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</w:pPr>
                  <w:r w:rsidRPr="00D97A7C">
                    <w:rPr>
                      <w:rStyle w:val="separator-main"/>
                      <w:rFonts w:ascii="Alegreya Sans" w:eastAsia="Alegreya Sans" w:hAnsi="Alegreya Sans" w:cs="Alegreya Sans"/>
                      <w:b/>
                      <w:sz w:val="22"/>
                      <w:szCs w:val="22"/>
                    </w:rPr>
                    <w:t>ETL Tools</w:t>
                  </w:r>
                  <w:r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  <w:t>: SSIS (</w:t>
                  </w:r>
                  <w:proofErr w:type="spellStart"/>
                  <w:r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  <w:t>Sql</w:t>
                  </w:r>
                  <w:proofErr w:type="spellEnd"/>
                  <w:r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  <w:t xml:space="preserve"> Server Integration Services), OWB (Oracle Warehouse Builder), SIEBEL and SQL </w:t>
                  </w:r>
                  <w:r w:rsidRPr="00D97A7C"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  <w:t>Loader.</w:t>
                  </w:r>
                </w:p>
                <w:p w14:paraId="010810E0" w14:textId="77777777" w:rsidR="00B23DCC" w:rsidRDefault="00B23DCC" w:rsidP="00175B75">
                  <w:pPr>
                    <w:pStyle w:val="ulli"/>
                    <w:numPr>
                      <w:ilvl w:val="0"/>
                      <w:numId w:val="2"/>
                    </w:numPr>
                    <w:spacing w:line="320" w:lineRule="atLeast"/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</w:pPr>
                  <w:r w:rsidRPr="00D97A7C">
                    <w:rPr>
                      <w:rStyle w:val="separator-main"/>
                      <w:rFonts w:ascii="Alegreya Sans" w:eastAsia="Alegreya Sans" w:hAnsi="Alegreya Sans" w:cs="Alegreya Sans"/>
                      <w:b/>
                      <w:sz w:val="22"/>
                      <w:szCs w:val="22"/>
                    </w:rPr>
                    <w:t>Reporting Tools</w:t>
                  </w:r>
                  <w:r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  <w:t>: SSRS (</w:t>
                  </w:r>
                  <w:proofErr w:type="spellStart"/>
                  <w:r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  <w:t>Sql</w:t>
                  </w:r>
                  <w:proofErr w:type="spellEnd"/>
                  <w:r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  <w:t xml:space="preserve"> Server Reporting Services), BI Publisher, Active Reports, Crystal Reports and Oracle Reports.</w:t>
                  </w:r>
                </w:p>
                <w:p w14:paraId="2D7C227D" w14:textId="77777777" w:rsidR="00B23DCC" w:rsidRDefault="00AD4DAF" w:rsidP="00175B75">
                  <w:pPr>
                    <w:pStyle w:val="ulli"/>
                    <w:numPr>
                      <w:ilvl w:val="0"/>
                      <w:numId w:val="2"/>
                    </w:numPr>
                    <w:spacing w:line="320" w:lineRule="atLeast"/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</w:pPr>
                  <w:r w:rsidRPr="00AD4DAF">
                    <w:rPr>
                      <w:rStyle w:val="separator-main"/>
                      <w:rFonts w:ascii="Alegreya Sans" w:eastAsia="Alegreya Sans" w:hAnsi="Alegreya Sans" w:cs="Alegreya Sans"/>
                      <w:b/>
                      <w:sz w:val="22"/>
                      <w:szCs w:val="22"/>
                    </w:rPr>
                    <w:t>Windows Services</w:t>
                  </w:r>
                  <w:r w:rsidRPr="00AD4DAF"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  <w:t>: C# using .NET Framework</w:t>
                  </w:r>
                </w:p>
                <w:p w14:paraId="0E43E956" w14:textId="77777777" w:rsidR="00175B75" w:rsidRPr="00175B75" w:rsidRDefault="00175B75" w:rsidP="00175B75">
                  <w:pPr>
                    <w:pStyle w:val="ulli"/>
                    <w:numPr>
                      <w:ilvl w:val="0"/>
                      <w:numId w:val="2"/>
                    </w:numPr>
                    <w:spacing w:line="320" w:lineRule="atLeast"/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</w:pPr>
                  <w:r w:rsidRPr="00D97A7C">
                    <w:rPr>
                      <w:rStyle w:val="separator-main"/>
                      <w:rFonts w:ascii="Alegreya Sans" w:eastAsia="Alegreya Sans" w:hAnsi="Alegreya Sans" w:cs="Alegreya Sans"/>
                      <w:b/>
                      <w:sz w:val="22"/>
                      <w:szCs w:val="22"/>
                    </w:rPr>
                    <w:lastRenderedPageBreak/>
                    <w:t>Web Services</w:t>
                  </w:r>
                  <w:r>
                    <w:rPr>
                      <w:rStyle w:val="separator-main"/>
                      <w:rFonts w:ascii="Alegreya Sans" w:eastAsia="Alegreya Sans" w:hAnsi="Alegreya Sans" w:cs="Alegreya Sans"/>
                      <w:sz w:val="22"/>
                      <w:szCs w:val="22"/>
                    </w:rPr>
                    <w:t>: REST, SOAP, Soap UI, POSTMAN, STORM, XML, JSON</w:t>
                  </w:r>
                </w:p>
              </w:tc>
            </w:tr>
          </w:tbl>
          <w:p w14:paraId="6B8C34E8" w14:textId="77777777" w:rsidR="009A37EE" w:rsidRPr="009A37EE" w:rsidRDefault="00B23DCC" w:rsidP="009A37EE">
            <w:pPr>
              <w:pStyle w:val="divdocumentdivsectiontitle"/>
              <w:ind w:left="225" w:right="200"/>
              <w:rPr>
                <w:rStyle w:val="spanjobtitle"/>
                <w:rFonts w:ascii="Hind" w:eastAsia="Hind" w:hAnsi="Hind" w:cs="Hind"/>
                <w:b/>
                <w:bCs/>
                <w:caps w:val="0"/>
                <w:color w:val="1CB684"/>
                <w:sz w:val="34"/>
                <w:szCs w:val="34"/>
              </w:rPr>
            </w:pPr>
            <w:r w:rsidRPr="00316C00">
              <w:rPr>
                <w:rStyle w:val="span"/>
                <w:rFonts w:ascii="Hind" w:eastAsia="Hind" w:hAnsi="Hind" w:cs="Hind"/>
                <w:b/>
                <w:bCs/>
                <w:caps w:val="0"/>
                <w:color w:val="1CB684"/>
                <w:sz w:val="34"/>
                <w:szCs w:val="34"/>
              </w:rPr>
              <w:lastRenderedPageBreak/>
              <w:t>Experience</w:t>
            </w:r>
          </w:p>
          <w:p w14:paraId="7CFAEF6C" w14:textId="7EA91553" w:rsidR="00EC2725" w:rsidRPr="00EC2725" w:rsidRDefault="00EC2725" w:rsidP="00EC2725">
            <w:pPr>
              <w:pStyle w:val="spanpaddedline"/>
              <w:spacing w:line="320" w:lineRule="atLeast"/>
              <w:ind w:left="225" w:right="200"/>
              <w:rPr>
                <w:rStyle w:val="spanjobtitle"/>
                <w:b/>
              </w:rPr>
            </w:pPr>
            <w:proofErr w:type="spellStart"/>
            <w:r>
              <w:rPr>
                <w:rStyle w:val="spanjobtitle"/>
                <w:b/>
              </w:rPr>
              <w:t>Naveo</w:t>
            </w:r>
            <w:proofErr w:type="spellEnd"/>
            <w:r>
              <w:rPr>
                <w:rStyle w:val="spanjobtitle"/>
                <w:b/>
              </w:rPr>
              <w:t xml:space="preserve"> </w:t>
            </w:r>
            <w:r w:rsidRPr="00250AC4">
              <w:rPr>
                <w:rStyle w:val="spanjobtitle"/>
                <w:b/>
              </w:rPr>
              <w:t xml:space="preserve">Ltd </w:t>
            </w:r>
            <w:r w:rsidRPr="00250AC4">
              <w:rPr>
                <w:rStyle w:val="separator-main"/>
                <w:rFonts w:ascii="Alegreya Sans" w:eastAsia="Alegreya Sans" w:hAnsi="Alegreya Sans" w:cs="Alegreya Sans"/>
                <w:b/>
                <w:sz w:val="22"/>
                <w:szCs w:val="22"/>
              </w:rPr>
              <w:t>-</w:t>
            </w:r>
            <w:r>
              <w:rPr>
                <w:rStyle w:val="separator-main"/>
                <w:rFonts w:ascii="Alegreya Sans" w:eastAsia="Alegreya Sans" w:hAnsi="Alegreya Sans" w:cs="Alegreya Sans"/>
                <w:sz w:val="22"/>
                <w:szCs w:val="22"/>
              </w:rPr>
              <w:t xml:space="preserve"> </w:t>
            </w:r>
            <w:r>
              <w:rPr>
                <w:rStyle w:val="spanjobtitle"/>
                <w:b/>
              </w:rPr>
              <w:t xml:space="preserve">As </w:t>
            </w:r>
            <w:r w:rsidR="00A74F07">
              <w:rPr>
                <w:rStyle w:val="spanjobtitle"/>
                <w:b/>
              </w:rPr>
              <w:t>from March</w:t>
            </w:r>
            <w:r>
              <w:rPr>
                <w:rStyle w:val="spanjobtitle"/>
                <w:b/>
              </w:rPr>
              <w:t xml:space="preserve"> 2025</w:t>
            </w:r>
          </w:p>
          <w:p w14:paraId="4197F05C" w14:textId="77777777" w:rsidR="007437F1" w:rsidRPr="007437F1" w:rsidRDefault="007437F1" w:rsidP="007437F1">
            <w:pPr>
              <w:pStyle w:val="spanpaddedline"/>
              <w:spacing w:line="320" w:lineRule="atLeast"/>
              <w:ind w:left="225" w:right="200"/>
              <w:rPr>
                <w:rStyle w:val="spanjobtitle"/>
                <w:sz w:val="22"/>
                <w:szCs w:val="22"/>
              </w:rPr>
            </w:pPr>
            <w:r w:rsidRPr="007437F1">
              <w:rPr>
                <w:rStyle w:val="spanjobtitle"/>
                <w:sz w:val="22"/>
                <w:szCs w:val="22"/>
              </w:rPr>
              <w:t>Software Development Manager – Government Platforms &amp; Digital Transformation</w:t>
            </w:r>
          </w:p>
          <w:p w14:paraId="3F8356F0" w14:textId="71DC1DA8" w:rsidR="0054281D" w:rsidRPr="0054281D" w:rsidRDefault="0054281D" w:rsidP="0054281D">
            <w:pPr>
              <w:pStyle w:val="ulli"/>
              <w:numPr>
                <w:ilvl w:val="0"/>
                <w:numId w:val="9"/>
              </w:numPr>
              <w:spacing w:line="320" w:lineRule="atLeast"/>
              <w:ind w:right="200"/>
              <w:rPr>
                <w:rStyle w:val="span"/>
                <w:sz w:val="22"/>
                <w:szCs w:val="22"/>
              </w:rPr>
            </w:pPr>
            <w:r w:rsidRPr="0054281D">
              <w:rPr>
                <w:rStyle w:val="span"/>
                <w:sz w:val="22"/>
                <w:szCs w:val="22"/>
              </w:rPr>
              <w:t xml:space="preserve">Leading </w:t>
            </w:r>
            <w:r w:rsidR="00C339FB">
              <w:rPr>
                <w:rStyle w:val="span"/>
                <w:sz w:val="22"/>
                <w:szCs w:val="22"/>
              </w:rPr>
              <w:t>Legal Metrology Information System</w:t>
            </w:r>
            <w:r w:rsidRPr="0054281D">
              <w:rPr>
                <w:rStyle w:val="span"/>
                <w:sz w:val="22"/>
                <w:szCs w:val="22"/>
              </w:rPr>
              <w:t xml:space="preserve"> and </w:t>
            </w:r>
            <w:r w:rsidR="00C339FB">
              <w:rPr>
                <w:rStyle w:val="span"/>
                <w:sz w:val="22"/>
                <w:szCs w:val="22"/>
              </w:rPr>
              <w:t>National Development Unit</w:t>
            </w:r>
            <w:r w:rsidRPr="0054281D">
              <w:rPr>
                <w:rStyle w:val="span"/>
                <w:sz w:val="22"/>
                <w:szCs w:val="22"/>
              </w:rPr>
              <w:t xml:space="preserve"> projects, delivering core modules (workflow, rule engine, mobile app, claims, payments) using .NET, Angular, Flutter, and Azure DevOps.</w:t>
            </w:r>
          </w:p>
          <w:p w14:paraId="2CAAFD92" w14:textId="73ACE1A0" w:rsidR="0054281D" w:rsidRPr="0054281D" w:rsidRDefault="0054281D" w:rsidP="0054281D">
            <w:pPr>
              <w:pStyle w:val="ulli"/>
              <w:numPr>
                <w:ilvl w:val="0"/>
                <w:numId w:val="9"/>
              </w:numPr>
              <w:spacing w:line="320" w:lineRule="atLeast"/>
              <w:ind w:right="200"/>
              <w:rPr>
                <w:rStyle w:val="span"/>
                <w:sz w:val="22"/>
                <w:szCs w:val="22"/>
              </w:rPr>
            </w:pPr>
            <w:r w:rsidRPr="0054281D">
              <w:rPr>
                <w:rStyle w:val="span"/>
                <w:sz w:val="22"/>
                <w:szCs w:val="22"/>
              </w:rPr>
              <w:t xml:space="preserve">Managed integrations with SBM/BoM payment gateways and </w:t>
            </w:r>
            <w:proofErr w:type="spellStart"/>
            <w:r w:rsidRPr="0054281D">
              <w:rPr>
                <w:rStyle w:val="span"/>
                <w:sz w:val="22"/>
                <w:szCs w:val="22"/>
              </w:rPr>
              <w:t>MauPass</w:t>
            </w:r>
            <w:proofErr w:type="spellEnd"/>
            <w:r w:rsidRPr="0054281D">
              <w:rPr>
                <w:rStyle w:val="span"/>
                <w:sz w:val="22"/>
                <w:szCs w:val="22"/>
              </w:rPr>
              <w:t xml:space="preserve"> authentication for secure, compliant transactions.</w:t>
            </w:r>
          </w:p>
          <w:p w14:paraId="6170927C" w14:textId="457ADF2A" w:rsidR="00EF0F07" w:rsidRPr="0054281D" w:rsidRDefault="0054281D" w:rsidP="00E52637">
            <w:pPr>
              <w:pStyle w:val="ulli"/>
              <w:numPr>
                <w:ilvl w:val="0"/>
                <w:numId w:val="9"/>
              </w:numPr>
              <w:spacing w:line="320" w:lineRule="atLeast"/>
              <w:ind w:right="200"/>
              <w:rPr>
                <w:sz w:val="22"/>
                <w:szCs w:val="22"/>
              </w:rPr>
            </w:pPr>
            <w:r w:rsidRPr="0054281D">
              <w:rPr>
                <w:rStyle w:val="span"/>
                <w:sz w:val="22"/>
                <w:szCs w:val="22"/>
              </w:rPr>
              <w:t xml:space="preserve">Coordinated squads, tracked sprints, and aligned deliverables with government milestones; </w:t>
            </w:r>
            <w:r>
              <w:rPr>
                <w:rStyle w:val="span"/>
                <w:sz w:val="22"/>
                <w:szCs w:val="22"/>
              </w:rPr>
              <w:t>o</w:t>
            </w:r>
            <w:r w:rsidRPr="0054281D">
              <w:rPr>
                <w:rStyle w:val="span"/>
                <w:sz w:val="22"/>
                <w:szCs w:val="22"/>
              </w:rPr>
              <w:t>versaw architecture, resource planning, documentation, and stakeholder engagement across multiple projects.</w:t>
            </w:r>
          </w:p>
          <w:p w14:paraId="7CD6A602" w14:textId="11FB6E2F" w:rsidR="009A37EE" w:rsidRPr="00EC2725" w:rsidRDefault="007A3F10" w:rsidP="00EC2725">
            <w:pPr>
              <w:pStyle w:val="spanpaddedline"/>
              <w:spacing w:line="320" w:lineRule="atLeast"/>
              <w:ind w:left="225" w:right="200"/>
              <w:rPr>
                <w:rStyle w:val="spanjobtitle"/>
                <w:b/>
              </w:rPr>
            </w:pPr>
            <w:r>
              <w:rPr>
                <w:rStyle w:val="spanjobtitle"/>
                <w:b/>
              </w:rPr>
              <w:t>Ernst and Young</w:t>
            </w:r>
            <w:r w:rsidR="009A37EE" w:rsidRPr="00250AC4">
              <w:rPr>
                <w:rStyle w:val="spanjobtitle"/>
                <w:b/>
              </w:rPr>
              <w:t xml:space="preserve"> Ltd </w:t>
            </w:r>
            <w:r w:rsidR="009A37EE" w:rsidRPr="00250AC4">
              <w:rPr>
                <w:rStyle w:val="separator-main"/>
                <w:rFonts w:ascii="Alegreya Sans" w:eastAsia="Alegreya Sans" w:hAnsi="Alegreya Sans" w:cs="Alegreya Sans"/>
                <w:b/>
                <w:sz w:val="22"/>
                <w:szCs w:val="22"/>
              </w:rPr>
              <w:t>-</w:t>
            </w:r>
            <w:r w:rsidR="009A37EE">
              <w:rPr>
                <w:rStyle w:val="separator-main"/>
                <w:rFonts w:ascii="Alegreya Sans" w:eastAsia="Alegreya Sans" w:hAnsi="Alegreya Sans" w:cs="Alegreya Sans"/>
                <w:sz w:val="22"/>
                <w:szCs w:val="22"/>
              </w:rPr>
              <w:t xml:space="preserve"> </w:t>
            </w:r>
            <w:r w:rsidR="00EC2725">
              <w:rPr>
                <w:rStyle w:val="spanjobtitle"/>
                <w:b/>
              </w:rPr>
              <w:t xml:space="preserve">March 2022 – </w:t>
            </w:r>
            <w:r w:rsidR="00744E80">
              <w:rPr>
                <w:rStyle w:val="spanjobtitle"/>
                <w:b/>
              </w:rPr>
              <w:t>January</w:t>
            </w:r>
            <w:r w:rsidR="00EC2725">
              <w:rPr>
                <w:rStyle w:val="spanjobtitle"/>
                <w:b/>
              </w:rPr>
              <w:t xml:space="preserve"> 202</w:t>
            </w:r>
            <w:r w:rsidR="00744E80">
              <w:rPr>
                <w:rStyle w:val="spanjobtitle"/>
                <w:b/>
              </w:rPr>
              <w:t>5</w:t>
            </w:r>
          </w:p>
          <w:p w14:paraId="51AB9323" w14:textId="4592537B" w:rsidR="001F32EF" w:rsidRPr="00EC2725" w:rsidRDefault="001F32EF" w:rsidP="001F32EF">
            <w:pPr>
              <w:pStyle w:val="divdocumentsinglecolumn"/>
              <w:ind w:left="225" w:right="200"/>
              <w:rPr>
                <w:rStyle w:val="spanjobtitle"/>
                <w:sz w:val="22"/>
                <w:szCs w:val="22"/>
              </w:rPr>
            </w:pPr>
            <w:r>
              <w:rPr>
                <w:rStyle w:val="spanjobtitle"/>
                <w:sz w:val="22"/>
                <w:szCs w:val="22"/>
              </w:rPr>
              <w:t>Project Manager – Cyber Security Tool Development</w:t>
            </w:r>
          </w:p>
          <w:p w14:paraId="00071669" w14:textId="30A371CB" w:rsidR="00EF0F07" w:rsidRPr="00EF0F07" w:rsidRDefault="00EF0F07" w:rsidP="00EF0F07">
            <w:pPr>
              <w:pStyle w:val="ulli"/>
              <w:numPr>
                <w:ilvl w:val="0"/>
                <w:numId w:val="9"/>
              </w:numPr>
              <w:spacing w:line="320" w:lineRule="atLeast"/>
              <w:ind w:right="200"/>
              <w:rPr>
                <w:rStyle w:val="span"/>
                <w:rFonts w:eastAsia="Alegreya Sans"/>
                <w:sz w:val="22"/>
                <w:szCs w:val="22"/>
              </w:rPr>
            </w:pPr>
            <w:r w:rsidRPr="00EF0F07">
              <w:rPr>
                <w:rStyle w:val="span"/>
                <w:rFonts w:eastAsia="Alegreya Sans"/>
                <w:sz w:val="22"/>
                <w:szCs w:val="22"/>
              </w:rPr>
              <w:t>Leading a team of 10 engineers building a 360° cybersecurity dashboard using .NET Core, Angular, Azure, and ELK Stack.</w:t>
            </w:r>
          </w:p>
          <w:p w14:paraId="58AFD3B3" w14:textId="34433910" w:rsidR="00EF0F07" w:rsidRPr="00EF0F07" w:rsidRDefault="00EF0F07" w:rsidP="00EF0F07">
            <w:pPr>
              <w:pStyle w:val="ulli"/>
              <w:numPr>
                <w:ilvl w:val="0"/>
                <w:numId w:val="9"/>
              </w:numPr>
              <w:spacing w:line="320" w:lineRule="atLeast"/>
              <w:ind w:right="200"/>
              <w:rPr>
                <w:rStyle w:val="span"/>
                <w:rFonts w:eastAsia="Alegreya Sans"/>
                <w:sz w:val="22"/>
                <w:szCs w:val="22"/>
              </w:rPr>
            </w:pPr>
            <w:r w:rsidRPr="00EF0F07">
              <w:rPr>
                <w:rStyle w:val="span"/>
                <w:rFonts w:eastAsia="Alegreya Sans"/>
                <w:sz w:val="22"/>
                <w:szCs w:val="22"/>
              </w:rPr>
              <w:t xml:space="preserve">Collaborated with RPA and Data Science teams for </w:t>
            </w:r>
            <w:proofErr w:type="spellStart"/>
            <w:r w:rsidRPr="00EF0F07">
              <w:rPr>
                <w:rStyle w:val="span"/>
                <w:rFonts w:eastAsia="Alegreya Sans"/>
                <w:sz w:val="22"/>
                <w:szCs w:val="22"/>
              </w:rPr>
              <w:t>bot</w:t>
            </w:r>
            <w:proofErr w:type="spellEnd"/>
            <w:r w:rsidRPr="00EF0F07">
              <w:rPr>
                <w:rStyle w:val="span"/>
                <w:rFonts w:eastAsia="Alegreya Sans"/>
                <w:sz w:val="22"/>
                <w:szCs w:val="22"/>
              </w:rPr>
              <w:t xml:space="preserve"> integration</w:t>
            </w:r>
            <w:r>
              <w:rPr>
                <w:rStyle w:val="span"/>
                <w:rFonts w:eastAsia="Alegreya Sans"/>
                <w:sz w:val="22"/>
                <w:szCs w:val="22"/>
              </w:rPr>
              <w:t>.</w:t>
            </w:r>
          </w:p>
          <w:p w14:paraId="3C68C100" w14:textId="7B604103" w:rsidR="00EF0F07" w:rsidRPr="00EF0F07" w:rsidRDefault="00EF0F07" w:rsidP="00EF0F07">
            <w:pPr>
              <w:pStyle w:val="ulli"/>
              <w:numPr>
                <w:ilvl w:val="0"/>
                <w:numId w:val="9"/>
              </w:numPr>
              <w:spacing w:line="320" w:lineRule="atLeast"/>
              <w:ind w:right="200"/>
              <w:rPr>
                <w:rStyle w:val="span"/>
                <w:rFonts w:eastAsia="Alegreya Sans"/>
                <w:sz w:val="22"/>
                <w:szCs w:val="22"/>
              </w:rPr>
            </w:pPr>
            <w:r w:rsidRPr="00EF0F07">
              <w:rPr>
                <w:rStyle w:val="span"/>
                <w:rFonts w:eastAsia="Alegreya Sans"/>
                <w:sz w:val="22"/>
                <w:szCs w:val="22"/>
              </w:rPr>
              <w:t>Managed infrastructure (hardware, data, and tools) to support operatio</w:t>
            </w:r>
            <w:r>
              <w:rPr>
                <w:rStyle w:val="span"/>
                <w:rFonts w:eastAsia="Alegreya Sans"/>
                <w:sz w:val="22"/>
                <w:szCs w:val="22"/>
              </w:rPr>
              <w:t>n.</w:t>
            </w:r>
          </w:p>
          <w:p w14:paraId="17B6CB37" w14:textId="6363280A" w:rsidR="00EF0F07" w:rsidRPr="00EF0F07" w:rsidRDefault="00EF0F07" w:rsidP="00EF0F07">
            <w:pPr>
              <w:pStyle w:val="ulli"/>
              <w:numPr>
                <w:ilvl w:val="0"/>
                <w:numId w:val="9"/>
              </w:numPr>
              <w:spacing w:line="320" w:lineRule="atLeast"/>
              <w:ind w:right="200"/>
              <w:rPr>
                <w:rStyle w:val="span"/>
                <w:rFonts w:eastAsia="Alegreya Sans"/>
                <w:sz w:val="22"/>
                <w:szCs w:val="22"/>
              </w:rPr>
            </w:pPr>
            <w:r w:rsidRPr="00EF0F07">
              <w:rPr>
                <w:rStyle w:val="span"/>
                <w:rFonts w:eastAsia="Alegreya Sans"/>
                <w:sz w:val="22"/>
                <w:szCs w:val="22"/>
              </w:rPr>
              <w:t>Drove client proposals, demos, and stakeholder engagement across EMEIA and MENA regions.</w:t>
            </w:r>
          </w:p>
          <w:p w14:paraId="181EA071" w14:textId="72B2DC9F" w:rsidR="0090315F" w:rsidRPr="00EC2725" w:rsidRDefault="0090315F" w:rsidP="0090315F">
            <w:pPr>
              <w:pStyle w:val="divdocumentsinglecolumn"/>
              <w:ind w:left="225" w:right="200"/>
              <w:rPr>
                <w:rStyle w:val="spanjobtitle"/>
                <w:sz w:val="22"/>
                <w:szCs w:val="22"/>
              </w:rPr>
            </w:pPr>
            <w:r>
              <w:rPr>
                <w:rStyle w:val="spanjobtitle"/>
                <w:sz w:val="22"/>
                <w:szCs w:val="22"/>
              </w:rPr>
              <w:t>Project Manager –</w:t>
            </w:r>
            <w:r w:rsidR="00DF01C4">
              <w:rPr>
                <w:rStyle w:val="spanjobtitle"/>
                <w:sz w:val="22"/>
                <w:szCs w:val="22"/>
              </w:rPr>
              <w:t xml:space="preserve"> Clarins Data Migration Project</w:t>
            </w:r>
          </w:p>
          <w:p w14:paraId="66BFC8C0" w14:textId="46A3314B" w:rsidR="00EF0F07" w:rsidRPr="00EF0F07" w:rsidRDefault="00EF0F07" w:rsidP="00EF0F07">
            <w:pPr>
              <w:pStyle w:val="ulli"/>
              <w:numPr>
                <w:ilvl w:val="0"/>
                <w:numId w:val="9"/>
              </w:numPr>
              <w:spacing w:line="320" w:lineRule="atLeast"/>
              <w:ind w:right="200"/>
              <w:rPr>
                <w:sz w:val="22"/>
                <w:szCs w:val="22"/>
                <w:lang w:val="en-GB"/>
              </w:rPr>
            </w:pPr>
            <w:r w:rsidRPr="00EF0F07">
              <w:rPr>
                <w:sz w:val="22"/>
                <w:szCs w:val="22"/>
                <w:lang w:val="en-GB"/>
              </w:rPr>
              <w:t xml:space="preserve">Managing global data migration across </w:t>
            </w:r>
            <w:r w:rsidRPr="00EF0F07">
              <w:rPr>
                <w:b/>
                <w:bCs/>
                <w:sz w:val="22"/>
                <w:szCs w:val="22"/>
                <w:lang w:val="en-GB"/>
              </w:rPr>
              <w:t>28 countries and 40 legal entities</w:t>
            </w:r>
            <w:r w:rsidRPr="00EF0F07">
              <w:rPr>
                <w:sz w:val="22"/>
                <w:szCs w:val="22"/>
                <w:lang w:val="en-GB"/>
              </w:rPr>
              <w:t xml:space="preserve">, transitioning from </w:t>
            </w:r>
            <w:r w:rsidRPr="00EF0F07">
              <w:rPr>
                <w:b/>
                <w:bCs/>
                <w:sz w:val="22"/>
                <w:szCs w:val="22"/>
                <w:lang w:val="en-GB"/>
              </w:rPr>
              <w:t>JDE to M3 and Workday</w:t>
            </w:r>
            <w:r w:rsidRPr="00EF0F07">
              <w:rPr>
                <w:sz w:val="22"/>
                <w:szCs w:val="22"/>
                <w:lang w:val="en-GB"/>
              </w:rPr>
              <w:t>.</w:t>
            </w:r>
          </w:p>
          <w:p w14:paraId="66856E8D" w14:textId="650D5094" w:rsidR="00EF0F07" w:rsidRPr="00EF0F07" w:rsidRDefault="00EF0F07" w:rsidP="00EF0F07">
            <w:pPr>
              <w:pStyle w:val="ulli"/>
              <w:numPr>
                <w:ilvl w:val="0"/>
                <w:numId w:val="9"/>
              </w:numPr>
              <w:spacing w:line="320" w:lineRule="atLeast"/>
              <w:ind w:right="200"/>
              <w:rPr>
                <w:sz w:val="22"/>
                <w:szCs w:val="22"/>
                <w:lang w:val="en-GB"/>
              </w:rPr>
            </w:pPr>
            <w:r w:rsidRPr="00EF0F07">
              <w:rPr>
                <w:sz w:val="22"/>
                <w:szCs w:val="22"/>
                <w:lang w:val="en-GB"/>
              </w:rPr>
              <w:t>Coordinating local data teams (leads, owners, engineers) to track and follow up on migration activities.</w:t>
            </w:r>
          </w:p>
          <w:p w14:paraId="27EEFA48" w14:textId="6270E519" w:rsidR="00EF0F07" w:rsidRPr="00EF0F07" w:rsidRDefault="00EF0F07" w:rsidP="00EF0F07">
            <w:pPr>
              <w:pStyle w:val="ulli"/>
              <w:numPr>
                <w:ilvl w:val="0"/>
                <w:numId w:val="9"/>
              </w:numPr>
              <w:spacing w:line="320" w:lineRule="atLeast"/>
              <w:ind w:right="200"/>
              <w:rPr>
                <w:sz w:val="22"/>
                <w:szCs w:val="22"/>
                <w:lang w:val="en-GB"/>
              </w:rPr>
            </w:pPr>
            <w:r w:rsidRPr="00EF0F07">
              <w:rPr>
                <w:sz w:val="22"/>
                <w:szCs w:val="22"/>
                <w:lang w:val="en-GB"/>
              </w:rPr>
              <w:t>Overseeing client contracts, ensuring compliance with deliverables, milestones, and payment terms; managing full billing process.</w:t>
            </w:r>
          </w:p>
          <w:p w14:paraId="7BD95014" w14:textId="6BA6713B" w:rsidR="007437F1" w:rsidRPr="007437F1" w:rsidRDefault="00EF0F07" w:rsidP="007437F1">
            <w:pPr>
              <w:pStyle w:val="ulli"/>
              <w:numPr>
                <w:ilvl w:val="0"/>
                <w:numId w:val="9"/>
              </w:numPr>
              <w:spacing w:line="320" w:lineRule="atLeast"/>
              <w:ind w:right="200"/>
              <w:rPr>
                <w:rStyle w:val="span"/>
                <w:sz w:val="22"/>
                <w:szCs w:val="22"/>
                <w:lang w:val="en-GB"/>
              </w:rPr>
            </w:pPr>
            <w:r w:rsidRPr="00EF0F07">
              <w:rPr>
                <w:sz w:val="22"/>
                <w:szCs w:val="22"/>
                <w:lang w:val="en-GB"/>
              </w:rPr>
              <w:t>Presenting KPIs in weekly syncs, steering committees, and daily stand-ups.</w:t>
            </w:r>
          </w:p>
          <w:p w14:paraId="7666F83C" w14:textId="6B52DB91" w:rsidR="009A37EE" w:rsidRPr="00E53861" w:rsidRDefault="009A37EE" w:rsidP="009A37EE">
            <w:pPr>
              <w:pStyle w:val="spanpaddedline"/>
              <w:spacing w:line="320" w:lineRule="atLeast"/>
              <w:ind w:left="225" w:right="200"/>
              <w:rPr>
                <w:rStyle w:val="spanjobtitle"/>
                <w:b/>
              </w:rPr>
            </w:pPr>
            <w:r w:rsidRPr="00250AC4">
              <w:rPr>
                <w:rStyle w:val="spanjobtitle"/>
                <w:b/>
              </w:rPr>
              <w:t>Infosys Ltd</w:t>
            </w:r>
            <w:r w:rsidRPr="00250AC4">
              <w:rPr>
                <w:rStyle w:val="separator-main"/>
                <w:rFonts w:ascii="Alegreya Sans" w:eastAsia="Alegreya Sans" w:hAnsi="Alegreya Sans" w:cs="Alegreya Sans"/>
                <w:b/>
                <w:sz w:val="22"/>
                <w:szCs w:val="22"/>
              </w:rPr>
              <w:t xml:space="preserve"> -</w:t>
            </w:r>
            <w:r>
              <w:rPr>
                <w:rStyle w:val="separator-main"/>
                <w:rFonts w:ascii="Alegreya Sans" w:eastAsia="Alegreya Sans" w:hAnsi="Alegreya Sans" w:cs="Alegreya Sans"/>
                <w:sz w:val="22"/>
                <w:szCs w:val="22"/>
              </w:rPr>
              <w:t xml:space="preserve"> </w:t>
            </w:r>
            <w:r>
              <w:rPr>
                <w:rStyle w:val="spanjobtitle"/>
                <w:b/>
              </w:rPr>
              <w:t>Nov 2019</w:t>
            </w:r>
            <w:r w:rsidR="00E53861">
              <w:rPr>
                <w:rStyle w:val="spanjobtitle"/>
                <w:b/>
              </w:rPr>
              <w:t xml:space="preserve"> to March 2022</w:t>
            </w:r>
          </w:p>
          <w:p w14:paraId="674E1313" w14:textId="51430BB2" w:rsidR="00B23DCC" w:rsidRPr="006B1826" w:rsidRDefault="0016019B" w:rsidP="00B23DCC">
            <w:pPr>
              <w:pStyle w:val="divdocumentsinglecolumn"/>
              <w:ind w:left="225" w:right="200"/>
              <w:rPr>
                <w:rStyle w:val="separator-main"/>
                <w:rFonts w:ascii="Alegreya Sans" w:eastAsia="Alegreya Sans" w:hAnsi="Alegreya Sans" w:cs="Alegreya Sans"/>
                <w:sz w:val="22"/>
                <w:szCs w:val="22"/>
              </w:rPr>
            </w:pPr>
            <w:r>
              <w:rPr>
                <w:rStyle w:val="spanjobtitle"/>
                <w:sz w:val="22"/>
                <w:szCs w:val="22"/>
              </w:rPr>
              <w:t>Technical</w:t>
            </w:r>
            <w:r w:rsidR="00B23DCC">
              <w:rPr>
                <w:rStyle w:val="spanjobtitle"/>
                <w:sz w:val="22"/>
                <w:szCs w:val="22"/>
              </w:rPr>
              <w:t xml:space="preserve"> Manager/</w:t>
            </w:r>
            <w:r w:rsidR="00C470FE">
              <w:rPr>
                <w:rStyle w:val="spanjobtitle"/>
                <w:sz w:val="22"/>
                <w:szCs w:val="22"/>
              </w:rPr>
              <w:t>Technology Lead</w:t>
            </w:r>
          </w:p>
          <w:p w14:paraId="4C8C552C" w14:textId="60FB962B" w:rsidR="00EF0F07" w:rsidRPr="00EF0F07" w:rsidRDefault="00EF0F07" w:rsidP="00EF0F07">
            <w:pPr>
              <w:pStyle w:val="ulli"/>
              <w:numPr>
                <w:ilvl w:val="0"/>
                <w:numId w:val="9"/>
              </w:numPr>
              <w:spacing w:line="320" w:lineRule="atLeast"/>
              <w:ind w:right="200"/>
              <w:rPr>
                <w:rFonts w:ascii="Alegreya Sans" w:eastAsia="Alegreya Sans" w:hAnsi="Alegreya Sans" w:cs="Alegreya Sans"/>
                <w:sz w:val="22"/>
                <w:szCs w:val="22"/>
                <w:lang w:val="en-GB"/>
              </w:rPr>
            </w:pPr>
            <w:r w:rsidRPr="00EF0F07">
              <w:rPr>
                <w:rFonts w:ascii="Alegreya Sans" w:eastAsia="Alegreya Sans" w:hAnsi="Alegreya Sans" w:cs="Alegreya Sans"/>
                <w:sz w:val="22"/>
                <w:szCs w:val="22"/>
                <w:lang w:val="en-GB"/>
              </w:rPr>
              <w:t xml:space="preserve">Leading re-engineering of postpaid/prepaid card system, migrating from </w:t>
            </w:r>
            <w:proofErr w:type="gramStart"/>
            <w:r w:rsidRPr="00EF0F07">
              <w:rPr>
                <w:rFonts w:ascii="Alegreya Sans" w:eastAsia="Alegreya Sans" w:hAnsi="Alegreya Sans" w:cs="Alegreya Sans"/>
                <w:b/>
                <w:bCs/>
                <w:sz w:val="22"/>
                <w:szCs w:val="22"/>
                <w:lang w:val="en-GB"/>
              </w:rPr>
              <w:t>.NET to .NET</w:t>
            </w:r>
            <w:proofErr w:type="gramEnd"/>
            <w:r w:rsidRPr="00EF0F07">
              <w:rPr>
                <w:rFonts w:ascii="Alegreya Sans" w:eastAsia="Alegreya Sans" w:hAnsi="Alegreya Sans" w:cs="Alegreya Sans"/>
                <w:b/>
                <w:bCs/>
                <w:sz w:val="22"/>
                <w:szCs w:val="22"/>
                <w:lang w:val="en-GB"/>
              </w:rPr>
              <w:t xml:space="preserve"> Core</w:t>
            </w:r>
            <w:r w:rsidRPr="00EF0F07">
              <w:rPr>
                <w:rFonts w:ascii="Alegreya Sans" w:eastAsia="Alegreya Sans" w:hAnsi="Alegreya Sans" w:cs="Alegreya Sans"/>
                <w:sz w:val="22"/>
                <w:szCs w:val="22"/>
                <w:lang w:val="en-GB"/>
              </w:rPr>
              <w:t xml:space="preserve">, </w:t>
            </w:r>
            <w:r w:rsidRPr="00EF0F07">
              <w:rPr>
                <w:rFonts w:ascii="Alegreya Sans" w:eastAsia="Alegreya Sans" w:hAnsi="Alegreya Sans" w:cs="Alegreya Sans"/>
                <w:b/>
                <w:bCs/>
                <w:sz w:val="22"/>
                <w:szCs w:val="22"/>
                <w:lang w:val="en-GB"/>
              </w:rPr>
              <w:t>WCF to REST</w:t>
            </w:r>
            <w:r w:rsidRPr="00EF0F07">
              <w:rPr>
                <w:rFonts w:ascii="Alegreya Sans" w:eastAsia="Alegreya Sans" w:hAnsi="Alegreya Sans" w:cs="Alegreya Sans"/>
                <w:sz w:val="22"/>
                <w:szCs w:val="22"/>
                <w:lang w:val="en-GB"/>
              </w:rPr>
              <w:t xml:space="preserve">, </w:t>
            </w:r>
            <w:r w:rsidRPr="00EF0F07">
              <w:rPr>
                <w:rFonts w:ascii="Alegreya Sans" w:eastAsia="Alegreya Sans" w:hAnsi="Alegreya Sans" w:cs="Alegreya Sans"/>
                <w:b/>
                <w:bCs/>
                <w:sz w:val="22"/>
                <w:szCs w:val="22"/>
                <w:lang w:val="en-GB"/>
              </w:rPr>
              <w:t>Telerik to EF</w:t>
            </w:r>
            <w:r w:rsidRPr="00EF0F07">
              <w:rPr>
                <w:rFonts w:ascii="Alegreya Sans" w:eastAsia="Alegreya Sans" w:hAnsi="Alegreya Sans" w:cs="Alegreya Sans"/>
                <w:sz w:val="22"/>
                <w:szCs w:val="22"/>
                <w:lang w:val="en-GB"/>
              </w:rPr>
              <w:t xml:space="preserve">, and adopting </w:t>
            </w:r>
            <w:r w:rsidRPr="00EF0F07">
              <w:rPr>
                <w:rFonts w:ascii="Alegreya Sans" w:eastAsia="Alegreya Sans" w:hAnsi="Alegreya Sans" w:cs="Alegreya Sans"/>
                <w:b/>
                <w:bCs/>
                <w:sz w:val="22"/>
                <w:szCs w:val="22"/>
                <w:lang w:val="en-GB"/>
              </w:rPr>
              <w:t>Vue.js</w:t>
            </w:r>
            <w:r w:rsidRPr="00EF0F07">
              <w:rPr>
                <w:rFonts w:ascii="Alegreya Sans" w:eastAsia="Alegreya Sans" w:hAnsi="Alegreya Sans" w:cs="Alegreya Sans"/>
                <w:sz w:val="22"/>
                <w:szCs w:val="22"/>
                <w:lang w:val="en-GB"/>
              </w:rPr>
              <w:t xml:space="preserve">, </w:t>
            </w:r>
            <w:r w:rsidRPr="00EF0F07">
              <w:rPr>
                <w:rFonts w:ascii="Alegreya Sans" w:eastAsia="Alegreya Sans" w:hAnsi="Alegreya Sans" w:cs="Alegreya Sans"/>
                <w:b/>
                <w:bCs/>
                <w:sz w:val="22"/>
                <w:szCs w:val="22"/>
                <w:lang w:val="en-GB"/>
              </w:rPr>
              <w:t>Azure DevOps</w:t>
            </w:r>
            <w:r w:rsidRPr="00EF0F07">
              <w:rPr>
                <w:rFonts w:ascii="Alegreya Sans" w:eastAsia="Alegreya Sans" w:hAnsi="Alegreya Sans" w:cs="Alegreya Sans"/>
                <w:sz w:val="22"/>
                <w:szCs w:val="22"/>
                <w:lang w:val="en-GB"/>
              </w:rPr>
              <w:t xml:space="preserve">, and </w:t>
            </w:r>
            <w:r w:rsidRPr="00EF0F07">
              <w:rPr>
                <w:rFonts w:ascii="Alegreya Sans" w:eastAsia="Alegreya Sans" w:hAnsi="Alegreya Sans" w:cs="Alegreya Sans"/>
                <w:b/>
                <w:bCs/>
                <w:sz w:val="22"/>
                <w:szCs w:val="22"/>
                <w:lang w:val="en-GB"/>
              </w:rPr>
              <w:t>GIT</w:t>
            </w:r>
            <w:r w:rsidRPr="00EF0F07">
              <w:rPr>
                <w:rFonts w:ascii="Alegreya Sans" w:eastAsia="Alegreya Sans" w:hAnsi="Alegreya Sans" w:cs="Alegreya Sans"/>
                <w:sz w:val="22"/>
                <w:szCs w:val="22"/>
                <w:lang w:val="en-GB"/>
              </w:rPr>
              <w:t>.</w:t>
            </w:r>
          </w:p>
          <w:p w14:paraId="3EAC4E67" w14:textId="2EBCE8EE" w:rsidR="00EF0F07" w:rsidRPr="00EF0F07" w:rsidRDefault="00EF0F07" w:rsidP="00EF0F07">
            <w:pPr>
              <w:pStyle w:val="ulli"/>
              <w:numPr>
                <w:ilvl w:val="0"/>
                <w:numId w:val="9"/>
              </w:numPr>
              <w:spacing w:line="320" w:lineRule="atLeast"/>
              <w:ind w:right="200"/>
              <w:rPr>
                <w:rFonts w:ascii="Alegreya Sans" w:eastAsia="Alegreya Sans" w:hAnsi="Alegreya Sans" w:cs="Alegreya Sans"/>
                <w:sz w:val="22"/>
                <w:szCs w:val="22"/>
                <w:lang w:val="en-GB"/>
              </w:rPr>
            </w:pPr>
            <w:r w:rsidRPr="00EF0F07">
              <w:rPr>
                <w:rFonts w:ascii="Alegreya Sans" w:eastAsia="Alegreya Sans" w:hAnsi="Alegreya Sans" w:cs="Alegreya Sans"/>
                <w:sz w:val="22"/>
                <w:szCs w:val="22"/>
                <w:lang w:val="en-GB"/>
              </w:rPr>
              <w:t xml:space="preserve">Converted monolithic app to </w:t>
            </w:r>
            <w:r w:rsidRPr="00EF0F07">
              <w:rPr>
                <w:rFonts w:ascii="Alegreya Sans" w:eastAsia="Alegreya Sans" w:hAnsi="Alegreya Sans" w:cs="Alegreya Sans"/>
                <w:b/>
                <w:bCs/>
                <w:sz w:val="22"/>
                <w:szCs w:val="22"/>
                <w:lang w:val="en-GB"/>
              </w:rPr>
              <w:t>microservices</w:t>
            </w:r>
            <w:r w:rsidRPr="00EF0F07">
              <w:rPr>
                <w:rFonts w:ascii="Alegreya Sans" w:eastAsia="Alegreya Sans" w:hAnsi="Alegreya Sans" w:cs="Alegreya Sans"/>
                <w:sz w:val="22"/>
                <w:szCs w:val="22"/>
                <w:lang w:val="en-GB"/>
              </w:rPr>
              <w:t xml:space="preserve">, enforcing </w:t>
            </w:r>
            <w:r w:rsidRPr="00EF0F07">
              <w:rPr>
                <w:rFonts w:ascii="Alegreya Sans" w:eastAsia="Alegreya Sans" w:hAnsi="Alegreya Sans" w:cs="Alegreya Sans"/>
                <w:b/>
                <w:bCs/>
                <w:sz w:val="22"/>
                <w:szCs w:val="22"/>
                <w:lang w:val="en-GB"/>
              </w:rPr>
              <w:t>SonarQube</w:t>
            </w:r>
            <w:r w:rsidRPr="00EF0F07">
              <w:rPr>
                <w:rFonts w:ascii="Alegreya Sans" w:eastAsia="Alegreya Sans" w:hAnsi="Alegreya Sans" w:cs="Alegreya Sans"/>
                <w:sz w:val="22"/>
                <w:szCs w:val="22"/>
                <w:lang w:val="en-GB"/>
              </w:rPr>
              <w:t xml:space="preserve"> best practices.</w:t>
            </w:r>
          </w:p>
          <w:p w14:paraId="7348A1F4" w14:textId="2040CF39" w:rsidR="00EF0F07" w:rsidRPr="00EF0F07" w:rsidRDefault="00EF0F07" w:rsidP="00EF0F07">
            <w:pPr>
              <w:pStyle w:val="ulli"/>
              <w:numPr>
                <w:ilvl w:val="0"/>
                <w:numId w:val="9"/>
              </w:numPr>
              <w:spacing w:line="320" w:lineRule="atLeast"/>
              <w:ind w:right="200"/>
              <w:rPr>
                <w:rFonts w:ascii="Alegreya Sans" w:eastAsia="Alegreya Sans" w:hAnsi="Alegreya Sans" w:cs="Alegreya Sans"/>
                <w:sz w:val="22"/>
                <w:szCs w:val="22"/>
                <w:lang w:val="en-GB"/>
              </w:rPr>
            </w:pPr>
            <w:r w:rsidRPr="00EF0F07">
              <w:rPr>
                <w:rFonts w:ascii="Alegreya Sans" w:eastAsia="Alegreya Sans" w:hAnsi="Alegreya Sans" w:cs="Alegreya Sans"/>
                <w:sz w:val="22"/>
                <w:szCs w:val="22"/>
                <w:lang w:val="en-GB"/>
              </w:rPr>
              <w:t>Defined CI/CD, branching, and deployment strategies on Azure DevOps.</w:t>
            </w:r>
          </w:p>
          <w:p w14:paraId="4479F3FE" w14:textId="715A9299" w:rsidR="00EF0F07" w:rsidRPr="00EF0F07" w:rsidRDefault="00EF0F07" w:rsidP="00EF0F07">
            <w:pPr>
              <w:pStyle w:val="ulli"/>
              <w:numPr>
                <w:ilvl w:val="0"/>
                <w:numId w:val="9"/>
              </w:numPr>
              <w:spacing w:line="320" w:lineRule="atLeast"/>
              <w:ind w:right="200"/>
              <w:rPr>
                <w:rFonts w:ascii="Alegreya Sans" w:eastAsia="Alegreya Sans" w:hAnsi="Alegreya Sans" w:cs="Alegreya Sans"/>
                <w:sz w:val="22"/>
                <w:szCs w:val="22"/>
                <w:lang w:val="en-GB"/>
              </w:rPr>
            </w:pPr>
            <w:r w:rsidRPr="00EF0F07">
              <w:rPr>
                <w:rFonts w:ascii="Alegreya Sans" w:eastAsia="Alegreya Sans" w:hAnsi="Alegreya Sans" w:cs="Alegreya Sans"/>
                <w:sz w:val="22"/>
                <w:szCs w:val="22"/>
                <w:lang w:val="en-GB"/>
              </w:rPr>
              <w:t xml:space="preserve">Worked with </w:t>
            </w:r>
            <w:r w:rsidRPr="00EF0F07">
              <w:rPr>
                <w:rFonts w:ascii="Alegreya Sans" w:eastAsia="Alegreya Sans" w:hAnsi="Alegreya Sans" w:cs="Alegreya Sans"/>
                <w:b/>
                <w:bCs/>
                <w:sz w:val="22"/>
                <w:szCs w:val="22"/>
                <w:lang w:val="en-GB"/>
              </w:rPr>
              <w:t>cryptography</w:t>
            </w:r>
            <w:r w:rsidRPr="00EF0F07">
              <w:rPr>
                <w:rFonts w:ascii="Alegreya Sans" w:eastAsia="Alegreya Sans" w:hAnsi="Alegreya Sans" w:cs="Alegreya Sans"/>
                <w:sz w:val="22"/>
                <w:szCs w:val="22"/>
                <w:lang w:val="en-GB"/>
              </w:rPr>
              <w:t xml:space="preserve"> (Secret/Public Keys, Hashing) and </w:t>
            </w:r>
            <w:r w:rsidRPr="00EF0F07">
              <w:rPr>
                <w:rFonts w:ascii="Alegreya Sans" w:eastAsia="Alegreya Sans" w:hAnsi="Alegreya Sans" w:cs="Alegreya Sans"/>
                <w:b/>
                <w:bCs/>
                <w:sz w:val="22"/>
                <w:szCs w:val="22"/>
                <w:lang w:val="en-GB"/>
              </w:rPr>
              <w:t>Azure Blob Storage</w:t>
            </w:r>
            <w:r w:rsidRPr="00EF0F07">
              <w:rPr>
                <w:rFonts w:ascii="Alegreya Sans" w:eastAsia="Alegreya Sans" w:hAnsi="Alegreya Sans" w:cs="Alegreya Sans"/>
                <w:sz w:val="22"/>
                <w:szCs w:val="22"/>
                <w:lang w:val="en-GB"/>
              </w:rPr>
              <w:t xml:space="preserve"> using dynamic SAS key generation.</w:t>
            </w:r>
          </w:p>
          <w:p w14:paraId="7E44DE20" w14:textId="2CA5D3DC" w:rsidR="00B23DCC" w:rsidRPr="007437F1" w:rsidRDefault="00EF0F07" w:rsidP="007437F1">
            <w:pPr>
              <w:pStyle w:val="ulli"/>
              <w:numPr>
                <w:ilvl w:val="0"/>
                <w:numId w:val="9"/>
              </w:numPr>
              <w:spacing w:line="320" w:lineRule="atLeast"/>
              <w:ind w:right="200"/>
              <w:rPr>
                <w:rStyle w:val="span"/>
                <w:rFonts w:ascii="Alegreya Sans" w:eastAsia="Alegreya Sans" w:hAnsi="Alegreya Sans" w:cs="Alegreya Sans"/>
                <w:sz w:val="22"/>
                <w:szCs w:val="22"/>
                <w:lang w:val="en-GB"/>
              </w:rPr>
            </w:pPr>
            <w:r w:rsidRPr="00EF0F07">
              <w:rPr>
                <w:rFonts w:ascii="Alegreya Sans" w:eastAsia="Alegreya Sans" w:hAnsi="Alegreya Sans" w:cs="Alegreya Sans"/>
                <w:sz w:val="22"/>
                <w:szCs w:val="22"/>
                <w:lang w:val="en-GB"/>
              </w:rPr>
              <w:t xml:space="preserve">Managed KPIs, SLAs, estimations, and resource tracking; presented updates in </w:t>
            </w:r>
            <w:proofErr w:type="spellStart"/>
            <w:r w:rsidRPr="00EF0F07">
              <w:rPr>
                <w:rFonts w:ascii="Alegreya Sans" w:eastAsia="Alegreya Sans" w:hAnsi="Alegreya Sans" w:cs="Alegreya Sans"/>
                <w:b/>
                <w:bCs/>
                <w:sz w:val="22"/>
                <w:szCs w:val="22"/>
                <w:lang w:val="en-GB"/>
              </w:rPr>
              <w:t>SteerCo</w:t>
            </w:r>
            <w:proofErr w:type="spellEnd"/>
            <w:r w:rsidRPr="00EF0F07">
              <w:rPr>
                <w:rFonts w:ascii="Alegreya Sans" w:eastAsia="Alegreya Sans" w:hAnsi="Alegreya Sans" w:cs="Alegreya Sans"/>
                <w:b/>
                <w:bCs/>
                <w:sz w:val="22"/>
                <w:szCs w:val="22"/>
                <w:lang w:val="en-GB"/>
              </w:rPr>
              <w:t xml:space="preserve"> </w:t>
            </w:r>
            <w:r w:rsidRPr="00EF0F07">
              <w:rPr>
                <w:rFonts w:ascii="Alegreya Sans" w:eastAsia="Alegreya Sans" w:hAnsi="Alegreya Sans" w:cs="Alegreya Sans"/>
                <w:sz w:val="22"/>
                <w:szCs w:val="22"/>
                <w:lang w:val="en-GB"/>
              </w:rPr>
              <w:t>and</w:t>
            </w:r>
            <w:r w:rsidRPr="00EF0F07">
              <w:rPr>
                <w:rFonts w:ascii="Alegreya Sans" w:eastAsia="Alegreya Sans" w:hAnsi="Alegreya Sans" w:cs="Alegreya Sans"/>
                <w:b/>
                <w:bCs/>
                <w:sz w:val="22"/>
                <w:szCs w:val="22"/>
                <w:lang w:val="en-GB"/>
              </w:rPr>
              <w:t xml:space="preserve"> Program Status</w:t>
            </w:r>
            <w:r w:rsidRPr="00EF0F07">
              <w:rPr>
                <w:rFonts w:ascii="Alegreya Sans" w:eastAsia="Alegreya Sans" w:hAnsi="Alegreya Sans" w:cs="Alegreya Sans"/>
                <w:sz w:val="22"/>
                <w:szCs w:val="22"/>
                <w:lang w:val="en-GB"/>
              </w:rPr>
              <w:t xml:space="preserve"> meetings.</w:t>
            </w:r>
          </w:p>
          <w:p w14:paraId="330A5FD8" w14:textId="77777777" w:rsidR="00B23DCC" w:rsidRDefault="00B23DCC" w:rsidP="00B23DCC">
            <w:pPr>
              <w:pStyle w:val="spanpaddedline"/>
              <w:spacing w:line="320" w:lineRule="atLeast"/>
              <w:ind w:left="225" w:right="200"/>
              <w:rPr>
                <w:rStyle w:val="spanjobtitle"/>
                <w:b/>
              </w:rPr>
            </w:pPr>
            <w:r w:rsidRPr="00250AC4">
              <w:rPr>
                <w:rStyle w:val="spanjobtitle"/>
                <w:b/>
              </w:rPr>
              <w:t xml:space="preserve">Accenture Ltd </w:t>
            </w:r>
          </w:p>
          <w:p w14:paraId="300BC2CD" w14:textId="77777777" w:rsidR="00B23DCC" w:rsidRPr="00250AC4" w:rsidRDefault="00B23DCC" w:rsidP="00B23DCC">
            <w:pPr>
              <w:pStyle w:val="divdocumentsinglecolumn"/>
              <w:ind w:left="225" w:right="200"/>
              <w:rPr>
                <w:rStyle w:val="spanjobtitle"/>
                <w:sz w:val="22"/>
                <w:szCs w:val="22"/>
              </w:rPr>
            </w:pPr>
            <w:r w:rsidRPr="00250AC4">
              <w:rPr>
                <w:rStyle w:val="spanjobtitle"/>
                <w:sz w:val="22"/>
                <w:szCs w:val="22"/>
              </w:rPr>
              <w:t xml:space="preserve">Team Lead </w:t>
            </w:r>
            <w:r w:rsidRPr="00934F4D">
              <w:rPr>
                <w:rStyle w:val="spanjobtitle"/>
                <w:sz w:val="22"/>
                <w:szCs w:val="22"/>
              </w:rPr>
              <w:t>- Apr 2018 to Aug 2019</w:t>
            </w:r>
          </w:p>
          <w:p w14:paraId="4E3D0A70" w14:textId="77777777" w:rsidR="00B23DCC" w:rsidRDefault="00B23DCC" w:rsidP="00B23DCC">
            <w:pPr>
              <w:pStyle w:val="ulli"/>
              <w:numPr>
                <w:ilvl w:val="0"/>
                <w:numId w:val="9"/>
              </w:numPr>
              <w:spacing w:line="320" w:lineRule="atLeast"/>
              <w:ind w:right="200"/>
              <w:rPr>
                <w:rStyle w:val="span"/>
                <w:rFonts w:ascii="Alegreya Sans" w:eastAsia="Alegreya Sans" w:hAnsi="Alegreya Sans" w:cs="Alegreya Sans"/>
                <w:sz w:val="22"/>
                <w:szCs w:val="22"/>
              </w:rPr>
            </w:pPr>
            <w:r>
              <w:rPr>
                <w:rStyle w:val="span"/>
                <w:rFonts w:ascii="Alegreya Sans" w:eastAsia="Alegreya Sans" w:hAnsi="Alegreya Sans" w:cs="Alegreya Sans"/>
                <w:sz w:val="22"/>
                <w:szCs w:val="22"/>
              </w:rPr>
              <w:t>Lead Oracle PLSQL team in providing support to Bureau Veritas using Agile Methodology. Worked on Oracle cloud notably BI Publisher.</w:t>
            </w:r>
          </w:p>
          <w:p w14:paraId="16C64DF8" w14:textId="77777777" w:rsidR="00B23DCC" w:rsidRPr="0091711A" w:rsidRDefault="00B23DCC" w:rsidP="00B23DCC">
            <w:pPr>
              <w:pStyle w:val="ulli"/>
              <w:numPr>
                <w:ilvl w:val="0"/>
                <w:numId w:val="9"/>
              </w:numPr>
              <w:spacing w:line="320" w:lineRule="atLeast"/>
              <w:ind w:right="200"/>
              <w:rPr>
                <w:rStyle w:val="span"/>
                <w:rFonts w:ascii="Alegreya Sans" w:eastAsia="Alegreya Sans" w:hAnsi="Alegreya Sans" w:cs="Alegreya Sans"/>
                <w:sz w:val="22"/>
                <w:szCs w:val="22"/>
              </w:rPr>
            </w:pPr>
            <w:r w:rsidRPr="0091711A">
              <w:rPr>
                <w:rStyle w:val="span"/>
                <w:rFonts w:ascii="Alegreya Sans" w:eastAsia="Alegreya Sans" w:hAnsi="Alegreya Sans" w:cs="Alegreya Sans"/>
                <w:sz w:val="22"/>
                <w:szCs w:val="22"/>
              </w:rPr>
              <w:lastRenderedPageBreak/>
              <w:t>Responsible for making sure that any gaps in performance or quality are quick</w:t>
            </w:r>
            <w:r>
              <w:rPr>
                <w:rStyle w:val="span"/>
                <w:rFonts w:ascii="Alegreya Sans" w:eastAsia="Alegreya Sans" w:hAnsi="Alegreya Sans" w:cs="Alegreya Sans"/>
                <w:sz w:val="22"/>
                <w:szCs w:val="22"/>
              </w:rPr>
              <w:t>ly identified and addressed and produced</w:t>
            </w:r>
            <w:r w:rsidRPr="0091711A">
              <w:rPr>
                <w:rStyle w:val="span"/>
                <w:rFonts w:ascii="Alegreya Sans" w:eastAsia="Alegreya Sans" w:hAnsi="Alegreya Sans" w:cs="Alegreya Sans"/>
                <w:sz w:val="22"/>
                <w:szCs w:val="22"/>
              </w:rPr>
              <w:t xml:space="preserve"> reports as per managers' requests.</w:t>
            </w:r>
          </w:p>
          <w:p w14:paraId="50A9F06B" w14:textId="77777777" w:rsidR="00B23DCC" w:rsidRDefault="00B23DCC" w:rsidP="00B23DCC">
            <w:pPr>
              <w:pStyle w:val="divdocumentsinglecolumn"/>
              <w:spacing w:before="100"/>
              <w:ind w:left="225" w:right="200"/>
              <w:rPr>
                <w:rStyle w:val="separator-main"/>
                <w:rFonts w:ascii="Alegreya Sans" w:eastAsia="Alegreya Sans" w:hAnsi="Alegreya Sans" w:cs="Alegreya Sans"/>
                <w:sz w:val="22"/>
                <w:szCs w:val="22"/>
              </w:rPr>
            </w:pPr>
            <w:r w:rsidRPr="00934F4D">
              <w:rPr>
                <w:rStyle w:val="spanjobtitle"/>
                <w:sz w:val="22"/>
                <w:szCs w:val="22"/>
              </w:rPr>
              <w:t>Senior Software Engineer - May 2009 to Jun 2011</w:t>
            </w:r>
          </w:p>
          <w:p w14:paraId="22792418" w14:textId="77777777" w:rsidR="00B23DCC" w:rsidRDefault="00B23DCC" w:rsidP="00B23DCC">
            <w:pPr>
              <w:pStyle w:val="ulli"/>
              <w:numPr>
                <w:ilvl w:val="0"/>
                <w:numId w:val="9"/>
              </w:numPr>
              <w:spacing w:line="320" w:lineRule="atLeast"/>
              <w:ind w:right="200"/>
              <w:rPr>
                <w:rStyle w:val="span"/>
                <w:rFonts w:ascii="Alegreya Sans" w:eastAsia="Alegreya Sans" w:hAnsi="Alegreya Sans" w:cs="Alegreya Sans"/>
                <w:sz w:val="22"/>
                <w:szCs w:val="22"/>
              </w:rPr>
            </w:pPr>
            <w:r>
              <w:rPr>
                <w:rStyle w:val="span"/>
                <w:rFonts w:ascii="Alegreya Sans" w:eastAsia="Alegreya Sans" w:hAnsi="Alegreya Sans" w:cs="Alegreya Sans"/>
                <w:sz w:val="22"/>
                <w:szCs w:val="22"/>
              </w:rPr>
              <w:t>On Oracle Forms and Reports 10g, Oracle Warehouse Builder (OWB), Shell Script.</w:t>
            </w:r>
          </w:p>
          <w:p w14:paraId="1C6A83CA" w14:textId="77777777" w:rsidR="001310D0" w:rsidRPr="0077729E" w:rsidRDefault="00B23DCC" w:rsidP="001310D0">
            <w:pPr>
              <w:pStyle w:val="ulli"/>
              <w:numPr>
                <w:ilvl w:val="0"/>
                <w:numId w:val="9"/>
              </w:numPr>
              <w:spacing w:line="320" w:lineRule="atLeast"/>
              <w:ind w:right="200"/>
              <w:rPr>
                <w:rStyle w:val="span"/>
                <w:rFonts w:ascii="Alegreya Sans" w:eastAsia="Alegreya Sans" w:hAnsi="Alegreya Sans" w:cs="Alegreya Sans"/>
                <w:sz w:val="22"/>
                <w:szCs w:val="22"/>
              </w:rPr>
            </w:pPr>
            <w:r>
              <w:rPr>
                <w:rStyle w:val="span"/>
                <w:rFonts w:ascii="Alegreya Sans" w:eastAsia="Alegreya Sans" w:hAnsi="Alegreya Sans" w:cs="Alegreya Sans"/>
                <w:sz w:val="22"/>
                <w:szCs w:val="22"/>
              </w:rPr>
              <w:t>Worked for a major international pharmaceutical client with responsibilities including system design, maintenance of systems, and BI.</w:t>
            </w:r>
          </w:p>
          <w:p w14:paraId="3D4E9268" w14:textId="77777777" w:rsidR="00B23DCC" w:rsidRPr="00934F4D" w:rsidRDefault="00B23DCC" w:rsidP="00B23DCC">
            <w:pPr>
              <w:pStyle w:val="divdocumentsinglecolumn"/>
              <w:spacing w:before="100"/>
              <w:ind w:left="225" w:right="200"/>
              <w:rPr>
                <w:rStyle w:val="span"/>
                <w:rFonts w:eastAsia="Alegreya Sans"/>
                <w:b/>
                <w:sz w:val="22"/>
                <w:szCs w:val="22"/>
              </w:rPr>
            </w:pPr>
            <w:r w:rsidRPr="00934F4D">
              <w:rPr>
                <w:rStyle w:val="span"/>
                <w:rFonts w:ascii="Alegreya Sans" w:eastAsia="Alegreya Sans" w:hAnsi="Alegreya Sans" w:cs="Alegreya Sans"/>
                <w:b/>
                <w:sz w:val="22"/>
                <w:szCs w:val="22"/>
              </w:rPr>
              <w:t xml:space="preserve">Canal+ </w:t>
            </w:r>
            <w:r>
              <w:rPr>
                <w:rStyle w:val="span"/>
                <w:rFonts w:ascii="Alegreya Sans" w:eastAsia="Alegreya Sans" w:hAnsi="Alegreya Sans" w:cs="Alegreya Sans"/>
                <w:b/>
                <w:sz w:val="22"/>
                <w:szCs w:val="22"/>
              </w:rPr>
              <w:t xml:space="preserve">Ltd - </w:t>
            </w:r>
            <w:r w:rsidRPr="00934F4D">
              <w:rPr>
                <w:rStyle w:val="span"/>
                <w:rFonts w:ascii="Alegreya Sans" w:eastAsia="Alegreya Sans" w:hAnsi="Alegreya Sans" w:cs="Alegreya Sans"/>
                <w:b/>
                <w:sz w:val="22"/>
                <w:szCs w:val="22"/>
              </w:rPr>
              <w:t xml:space="preserve">Jun 2016 to Mar 2018 </w:t>
            </w:r>
          </w:p>
          <w:p w14:paraId="0A537833" w14:textId="77777777" w:rsidR="00B23DCC" w:rsidRDefault="00B23DCC" w:rsidP="00B23DCC">
            <w:pPr>
              <w:pStyle w:val="divdocumentsinglecolumn"/>
              <w:spacing w:before="100"/>
              <w:ind w:left="225" w:right="200"/>
              <w:rPr>
                <w:rStyle w:val="span"/>
                <w:rFonts w:ascii="Alegreya Sans" w:eastAsia="Alegreya Sans" w:hAnsi="Alegreya Sans" w:cs="Alegreya Sans"/>
                <w:sz w:val="22"/>
                <w:szCs w:val="22"/>
              </w:rPr>
            </w:pPr>
            <w:r>
              <w:rPr>
                <w:rStyle w:val="spanjobtitle"/>
                <w:sz w:val="22"/>
                <w:szCs w:val="22"/>
              </w:rPr>
              <w:t>Technical Lead</w:t>
            </w:r>
            <w:r>
              <w:rPr>
                <w:rStyle w:val="singlecolumnspanpaddedlinenth-child1"/>
                <w:rFonts w:ascii="Alegreya Sans" w:eastAsia="Alegreya Sans" w:hAnsi="Alegreya Sans" w:cs="Alegreya Sans"/>
                <w:sz w:val="22"/>
                <w:szCs w:val="22"/>
              </w:rPr>
              <w:t xml:space="preserve"> </w:t>
            </w:r>
          </w:p>
          <w:p w14:paraId="3F36FCE4" w14:textId="77777777" w:rsidR="00B23DCC" w:rsidRPr="004512D8" w:rsidRDefault="00B23DCC" w:rsidP="00B23DCC">
            <w:pPr>
              <w:pStyle w:val="ulli"/>
              <w:numPr>
                <w:ilvl w:val="0"/>
                <w:numId w:val="9"/>
              </w:numPr>
              <w:spacing w:line="320" w:lineRule="atLeast"/>
              <w:ind w:right="200"/>
              <w:rPr>
                <w:rStyle w:val="span"/>
                <w:rFonts w:ascii="Alegreya Sans" w:eastAsia="Alegreya Sans" w:hAnsi="Alegreya Sans" w:cs="Alegreya Sans"/>
                <w:sz w:val="22"/>
                <w:szCs w:val="22"/>
              </w:rPr>
            </w:pPr>
            <w:r>
              <w:rPr>
                <w:rStyle w:val="span"/>
                <w:rFonts w:ascii="Alegreya Sans" w:eastAsia="Alegreya Sans" w:hAnsi="Alegreya Sans" w:cs="Alegreya Sans"/>
                <w:sz w:val="22"/>
                <w:szCs w:val="22"/>
              </w:rPr>
              <w:t>SOAP Web Services and Windows Services creation, development and design using C# and .NET framework as well as consumed Web Services.</w:t>
            </w:r>
          </w:p>
          <w:p w14:paraId="3B9091CB" w14:textId="77777777" w:rsidR="00B23DCC" w:rsidRDefault="00B23DCC" w:rsidP="00B23DCC">
            <w:pPr>
              <w:pStyle w:val="ulli"/>
              <w:numPr>
                <w:ilvl w:val="0"/>
                <w:numId w:val="9"/>
              </w:numPr>
              <w:spacing w:line="320" w:lineRule="atLeast"/>
              <w:ind w:right="200"/>
              <w:rPr>
                <w:rStyle w:val="span"/>
                <w:rFonts w:ascii="Alegreya Sans" w:eastAsia="Alegreya Sans" w:hAnsi="Alegreya Sans" w:cs="Alegreya Sans"/>
                <w:sz w:val="22"/>
                <w:szCs w:val="22"/>
              </w:rPr>
            </w:pPr>
            <w:r>
              <w:rPr>
                <w:rStyle w:val="span"/>
                <w:rFonts w:ascii="Alegreya Sans" w:eastAsia="Alegreya Sans" w:hAnsi="Alegreya Sans" w:cs="Alegreya Sans"/>
                <w:sz w:val="22"/>
                <w:szCs w:val="22"/>
              </w:rPr>
              <w:t>Led team to plan, design and implement applications for Telecom Operators.</w:t>
            </w:r>
          </w:p>
          <w:p w14:paraId="3435DFDB" w14:textId="77777777" w:rsidR="00B23DCC" w:rsidRDefault="00B23DCC" w:rsidP="00B23DCC">
            <w:pPr>
              <w:pStyle w:val="ulli"/>
              <w:numPr>
                <w:ilvl w:val="0"/>
                <w:numId w:val="9"/>
              </w:numPr>
              <w:spacing w:line="320" w:lineRule="atLeast"/>
              <w:ind w:right="200"/>
              <w:rPr>
                <w:rStyle w:val="span"/>
                <w:rFonts w:ascii="Alegreya Sans" w:eastAsia="Alegreya Sans" w:hAnsi="Alegreya Sans" w:cs="Alegreya Sans"/>
                <w:sz w:val="22"/>
                <w:szCs w:val="22"/>
              </w:rPr>
            </w:pPr>
            <w:r>
              <w:rPr>
                <w:rStyle w:val="span"/>
                <w:rFonts w:ascii="Alegreya Sans" w:eastAsia="Alegreya Sans" w:hAnsi="Alegreya Sans" w:cs="Alegreya Sans"/>
                <w:sz w:val="22"/>
                <w:szCs w:val="22"/>
              </w:rPr>
              <w:t>Created and executed both load and functional tests for web services.</w:t>
            </w:r>
          </w:p>
          <w:p w14:paraId="11D99680" w14:textId="77777777" w:rsidR="00954960" w:rsidRPr="009B7877" w:rsidRDefault="00B23DCC" w:rsidP="009B7877">
            <w:pPr>
              <w:pStyle w:val="ulli"/>
              <w:numPr>
                <w:ilvl w:val="0"/>
                <w:numId w:val="9"/>
              </w:numPr>
              <w:spacing w:line="320" w:lineRule="atLeast"/>
              <w:ind w:right="200"/>
              <w:rPr>
                <w:rStyle w:val="span"/>
                <w:rFonts w:ascii="Alegreya Sans" w:eastAsia="Alegreya Sans" w:hAnsi="Alegreya Sans" w:cs="Alegreya Sans"/>
                <w:sz w:val="22"/>
                <w:szCs w:val="22"/>
              </w:rPr>
            </w:pPr>
            <w:r>
              <w:rPr>
                <w:rStyle w:val="span"/>
                <w:rFonts w:ascii="Alegreya Sans" w:eastAsia="Alegreya Sans" w:hAnsi="Alegreya Sans" w:cs="Alegreya Sans"/>
                <w:sz w:val="22"/>
                <w:szCs w:val="22"/>
              </w:rPr>
              <w:t>Analyzed, recorded and modified client-server traffic using an HTTP monitor.</w:t>
            </w:r>
          </w:p>
          <w:p w14:paraId="636F59FB" w14:textId="77777777" w:rsidR="00B23DCC" w:rsidRPr="00934F4D" w:rsidRDefault="00B23DCC" w:rsidP="00B23DCC">
            <w:pPr>
              <w:pStyle w:val="spanpaddedline"/>
              <w:spacing w:line="320" w:lineRule="atLeast"/>
              <w:ind w:left="225" w:right="200"/>
              <w:rPr>
                <w:rStyle w:val="span"/>
                <w:rFonts w:ascii="Alegreya Sans" w:eastAsia="Alegreya Sans" w:hAnsi="Alegreya Sans" w:cs="Alegreya Sans"/>
                <w:b/>
                <w:sz w:val="22"/>
                <w:szCs w:val="22"/>
              </w:rPr>
            </w:pPr>
            <w:proofErr w:type="spellStart"/>
            <w:r w:rsidRPr="00934F4D">
              <w:rPr>
                <w:rStyle w:val="span"/>
                <w:rFonts w:ascii="Alegreya Sans" w:eastAsia="Alegreya Sans" w:hAnsi="Alegreya Sans" w:cs="Alegreya Sans"/>
                <w:b/>
                <w:sz w:val="22"/>
                <w:szCs w:val="22"/>
              </w:rPr>
              <w:t>Maureva</w:t>
            </w:r>
            <w:proofErr w:type="spellEnd"/>
            <w:r w:rsidRPr="00934F4D">
              <w:rPr>
                <w:rStyle w:val="span"/>
                <w:rFonts w:ascii="Alegreya Sans" w:eastAsia="Alegreya Sans" w:hAnsi="Alegreya Sans" w:cs="Alegreya Sans"/>
                <w:b/>
                <w:sz w:val="22"/>
                <w:szCs w:val="22"/>
              </w:rPr>
              <w:t xml:space="preserve"> Ltd - Jun 2011 to Jun 2016 </w:t>
            </w:r>
          </w:p>
          <w:p w14:paraId="41DBD5D7" w14:textId="77777777" w:rsidR="00B23DCC" w:rsidRDefault="00B23DCC" w:rsidP="00B23DCC">
            <w:pPr>
              <w:pStyle w:val="divdocumentsinglecolumn"/>
              <w:spacing w:before="100"/>
              <w:ind w:left="225" w:right="200"/>
              <w:rPr>
                <w:rStyle w:val="separator-main"/>
                <w:rFonts w:ascii="Alegreya Sans" w:eastAsia="Alegreya Sans" w:hAnsi="Alegreya Sans" w:cs="Alegreya Sans"/>
                <w:sz w:val="22"/>
                <w:szCs w:val="22"/>
              </w:rPr>
            </w:pPr>
            <w:r>
              <w:rPr>
                <w:rStyle w:val="spanjobtitle"/>
                <w:sz w:val="22"/>
                <w:szCs w:val="22"/>
              </w:rPr>
              <w:t>Senior Software Engineer</w:t>
            </w:r>
            <w:r>
              <w:rPr>
                <w:rStyle w:val="singlecolumnspanpaddedlinenth-child1"/>
                <w:rFonts w:ascii="Alegreya Sans" w:eastAsia="Alegreya Sans" w:hAnsi="Alegreya Sans" w:cs="Alegreya Sans"/>
                <w:sz w:val="22"/>
                <w:szCs w:val="22"/>
              </w:rPr>
              <w:t xml:space="preserve"> </w:t>
            </w:r>
          </w:p>
          <w:p w14:paraId="29A762E9" w14:textId="77777777" w:rsidR="00B23DCC" w:rsidRDefault="00B23DCC" w:rsidP="00B23DCC">
            <w:pPr>
              <w:pStyle w:val="ulli"/>
              <w:numPr>
                <w:ilvl w:val="0"/>
                <w:numId w:val="9"/>
              </w:numPr>
              <w:spacing w:line="320" w:lineRule="atLeast"/>
              <w:ind w:right="200"/>
              <w:rPr>
                <w:rStyle w:val="span"/>
                <w:rFonts w:ascii="Alegreya Sans" w:eastAsia="Alegreya Sans" w:hAnsi="Alegreya Sans" w:cs="Alegreya Sans"/>
                <w:sz w:val="22"/>
                <w:szCs w:val="22"/>
              </w:rPr>
            </w:pPr>
            <w:r>
              <w:rPr>
                <w:rStyle w:val="span"/>
                <w:rFonts w:ascii="Alegreya Sans" w:eastAsia="Alegreya Sans" w:hAnsi="Alegreya Sans" w:cs="Alegreya Sans"/>
                <w:sz w:val="22"/>
                <w:szCs w:val="22"/>
              </w:rPr>
              <w:t>Software solutions for Airline Industries using Oracle Forms and Reports 10g which currently satisfy the requirements of more than 40 airline companies.</w:t>
            </w:r>
          </w:p>
          <w:p w14:paraId="158A5B44" w14:textId="77777777" w:rsidR="009B7877" w:rsidRPr="00633FC5" w:rsidRDefault="00B23DCC" w:rsidP="00633FC5">
            <w:pPr>
              <w:pStyle w:val="ulli"/>
              <w:numPr>
                <w:ilvl w:val="0"/>
                <w:numId w:val="11"/>
              </w:numPr>
              <w:pBdr>
                <w:left w:val="none" w:sz="0" w:space="0" w:color="auto"/>
              </w:pBdr>
              <w:spacing w:line="320" w:lineRule="atLeast"/>
              <w:ind w:right="200"/>
              <w:rPr>
                <w:rStyle w:val="span"/>
                <w:rFonts w:ascii="Alegreya Sans" w:eastAsia="Alegreya Sans" w:hAnsi="Alegreya Sans" w:cs="Alegreya Sans"/>
                <w:sz w:val="22"/>
                <w:szCs w:val="22"/>
              </w:rPr>
            </w:pPr>
            <w:r w:rsidRPr="00177640">
              <w:rPr>
                <w:rStyle w:val="span"/>
                <w:rFonts w:ascii="Alegreya Sans" w:eastAsia="Alegreya Sans" w:hAnsi="Alegreya Sans" w:cs="Alegreya Sans"/>
                <w:sz w:val="22"/>
                <w:szCs w:val="22"/>
              </w:rPr>
              <w:t xml:space="preserve"> </w:t>
            </w:r>
            <w:r w:rsidR="00A86746">
              <w:rPr>
                <w:rStyle w:val="span"/>
                <w:rFonts w:ascii="Alegreya Sans" w:eastAsia="Alegreya Sans" w:hAnsi="Alegreya Sans" w:cs="Alegreya Sans"/>
                <w:sz w:val="22"/>
                <w:szCs w:val="22"/>
              </w:rPr>
              <w:t xml:space="preserve">Explored the following advanced features with Oracle: Rollups, Cubes, SQL Profiling, customization of authentication </w:t>
            </w:r>
            <w:r w:rsidR="00E53861">
              <w:rPr>
                <w:rStyle w:val="span"/>
                <w:rFonts w:ascii="Alegreya Sans" w:eastAsia="Alegreya Sans" w:hAnsi="Alegreya Sans" w:cs="Alegreya Sans"/>
                <w:sz w:val="22"/>
                <w:szCs w:val="22"/>
              </w:rPr>
              <w:t>built-in</w:t>
            </w:r>
            <w:r w:rsidR="00A86746">
              <w:rPr>
                <w:rStyle w:val="span"/>
                <w:rFonts w:ascii="Alegreya Sans" w:eastAsia="Alegreya Sans" w:hAnsi="Alegreya Sans" w:cs="Alegreya Sans"/>
                <w:sz w:val="22"/>
                <w:szCs w:val="22"/>
              </w:rPr>
              <w:t xml:space="preserve"> functions, Collections, Indexes, Materialized views, Partitioning, Dynamic SQL, Autonomous Transactions, DB Context, Scheduler and Oracle Jobs, SQL Loader, Bulk Collect, Triggers and Cursors.</w:t>
            </w:r>
          </w:p>
          <w:p w14:paraId="77DBF247" w14:textId="3B3C1D12" w:rsidR="00B23DCC" w:rsidRPr="00934F4D" w:rsidRDefault="00B23DCC" w:rsidP="00B23DCC">
            <w:pPr>
              <w:pStyle w:val="spanpaddedline"/>
              <w:spacing w:line="320" w:lineRule="atLeast"/>
              <w:ind w:left="225" w:right="200"/>
              <w:rPr>
                <w:rStyle w:val="span"/>
                <w:rFonts w:ascii="Alegreya Sans" w:eastAsia="Alegreya Sans" w:hAnsi="Alegreya Sans" w:cs="Alegreya Sans"/>
                <w:b/>
                <w:sz w:val="22"/>
                <w:szCs w:val="22"/>
              </w:rPr>
            </w:pPr>
            <w:r w:rsidRPr="00934F4D">
              <w:rPr>
                <w:rStyle w:val="spancompanyname"/>
                <w:rFonts w:ascii="Alegreya Sans" w:eastAsia="Alegreya Sans" w:hAnsi="Alegreya Sans" w:cs="Alegreya Sans"/>
                <w:b/>
                <w:sz w:val="22"/>
                <w:szCs w:val="22"/>
              </w:rPr>
              <w:t>F.R.C.I</w:t>
            </w:r>
            <w:r w:rsidRPr="00934F4D">
              <w:rPr>
                <w:rStyle w:val="separator-main"/>
                <w:rFonts w:ascii="Alegreya Sans" w:eastAsia="Alegreya Sans" w:hAnsi="Alegreya Sans" w:cs="Alegreya Sans"/>
                <w:b/>
                <w:sz w:val="22"/>
                <w:szCs w:val="22"/>
              </w:rPr>
              <w:t xml:space="preserve"> - </w:t>
            </w:r>
            <w:r w:rsidR="007C3DC5" w:rsidRPr="007C3DC5">
              <w:rPr>
                <w:rStyle w:val="span"/>
                <w:rFonts w:eastAsia="Alegreya Sans"/>
                <w:b/>
                <w:bCs/>
              </w:rPr>
              <w:t>Nov</w:t>
            </w:r>
            <w:r w:rsidRPr="00934F4D">
              <w:rPr>
                <w:rStyle w:val="span"/>
                <w:rFonts w:ascii="Alegreya Sans" w:eastAsia="Alegreya Sans" w:hAnsi="Alegreya Sans" w:cs="Alegreya Sans"/>
                <w:b/>
                <w:sz w:val="22"/>
                <w:szCs w:val="22"/>
              </w:rPr>
              <w:t xml:space="preserve"> 200</w:t>
            </w:r>
            <w:r w:rsidR="007C3DC5">
              <w:rPr>
                <w:rStyle w:val="span"/>
                <w:rFonts w:ascii="Alegreya Sans" w:eastAsia="Alegreya Sans" w:hAnsi="Alegreya Sans" w:cs="Alegreya Sans"/>
                <w:b/>
                <w:sz w:val="22"/>
                <w:szCs w:val="22"/>
              </w:rPr>
              <w:t>5</w:t>
            </w:r>
            <w:r w:rsidRPr="00934F4D">
              <w:rPr>
                <w:rStyle w:val="span"/>
                <w:rFonts w:ascii="Alegreya Sans" w:eastAsia="Alegreya Sans" w:hAnsi="Alegreya Sans" w:cs="Alegreya Sans"/>
                <w:b/>
                <w:sz w:val="22"/>
                <w:szCs w:val="22"/>
              </w:rPr>
              <w:t xml:space="preserve"> to Apr 2009 </w:t>
            </w:r>
          </w:p>
          <w:p w14:paraId="4BEA7EEF" w14:textId="77777777" w:rsidR="00B23DCC" w:rsidRPr="00EF0F07" w:rsidRDefault="00B23DCC" w:rsidP="00B23DCC">
            <w:pPr>
              <w:pStyle w:val="divdocumentsinglecolumn"/>
              <w:spacing w:before="100"/>
              <w:ind w:left="225" w:right="200"/>
              <w:rPr>
                <w:rStyle w:val="separator-main"/>
                <w:rFonts w:ascii="Alegreya Sans" w:eastAsia="Alegreya Sans" w:hAnsi="Alegreya Sans" w:cs="Alegreya Sans"/>
                <w:sz w:val="22"/>
                <w:szCs w:val="22"/>
              </w:rPr>
            </w:pPr>
            <w:r w:rsidRPr="00EF0F07">
              <w:rPr>
                <w:rStyle w:val="spanjobtitle"/>
                <w:sz w:val="22"/>
                <w:szCs w:val="22"/>
              </w:rPr>
              <w:t>Software Developer</w:t>
            </w:r>
            <w:r w:rsidRPr="00EF0F07">
              <w:rPr>
                <w:rStyle w:val="singlecolumnspanpaddedlinenth-child1"/>
                <w:rFonts w:ascii="Alegreya Sans" w:eastAsia="Alegreya Sans" w:hAnsi="Alegreya Sans" w:cs="Alegreya Sans"/>
                <w:sz w:val="22"/>
                <w:szCs w:val="22"/>
              </w:rPr>
              <w:t xml:space="preserve"> </w:t>
            </w:r>
          </w:p>
          <w:p w14:paraId="72D0E8CE" w14:textId="37FD746D" w:rsidR="009B7877" w:rsidRPr="00EF0F07" w:rsidRDefault="00B23DCC" w:rsidP="00EF0F07">
            <w:pPr>
              <w:pStyle w:val="ulli"/>
              <w:numPr>
                <w:ilvl w:val="0"/>
                <w:numId w:val="9"/>
              </w:numPr>
              <w:spacing w:line="320" w:lineRule="atLeast"/>
              <w:ind w:right="200"/>
              <w:rPr>
                <w:rStyle w:val="span"/>
                <w:rFonts w:ascii="Alegreya Sans" w:eastAsia="Alegreya Sans" w:hAnsi="Alegreya Sans" w:cs="Alegreya Sans"/>
                <w:sz w:val="22"/>
                <w:szCs w:val="22"/>
              </w:rPr>
            </w:pPr>
            <w:r>
              <w:rPr>
                <w:rStyle w:val="span"/>
                <w:rFonts w:ascii="Alegreya Sans" w:eastAsia="Alegreya Sans" w:hAnsi="Alegreya Sans" w:cs="Alegreya Sans"/>
                <w:sz w:val="22"/>
                <w:szCs w:val="22"/>
              </w:rPr>
              <w:t xml:space="preserve">Worked on ERP solutions (General Accounting, Stock, Procurement and sales, Job Management) that can be customized to respond to the specific needs of organizations using </w:t>
            </w:r>
            <w:r w:rsidRPr="004512D8">
              <w:rPr>
                <w:rStyle w:val="span"/>
                <w:rFonts w:ascii="Alegreya Sans" w:eastAsia="Alegreya Sans" w:hAnsi="Alegreya Sans" w:cs="Alegreya Sans"/>
                <w:sz w:val="22"/>
                <w:szCs w:val="22"/>
              </w:rPr>
              <w:t>C#, VB6, Active Reports 2.0 and SQL Server 2005.</w:t>
            </w:r>
          </w:p>
          <w:p w14:paraId="04F5C75D" w14:textId="77777777" w:rsidR="00B23DCC" w:rsidRPr="00316C00" w:rsidRDefault="00B23DCC" w:rsidP="00B23DCC">
            <w:pPr>
              <w:pStyle w:val="divdocumentdivsectiontitle"/>
              <w:spacing w:before="180"/>
              <w:ind w:left="225" w:right="200"/>
              <w:rPr>
                <w:rStyle w:val="span"/>
                <w:rFonts w:ascii="Hind" w:eastAsia="Hind" w:hAnsi="Hind" w:cs="Hind"/>
                <w:b/>
                <w:bCs/>
                <w:caps w:val="0"/>
                <w:color w:val="1CB684"/>
                <w:sz w:val="34"/>
                <w:szCs w:val="34"/>
              </w:rPr>
            </w:pPr>
            <w:r w:rsidRPr="00316C00">
              <w:rPr>
                <w:rStyle w:val="span"/>
                <w:rFonts w:ascii="Hind" w:eastAsia="Hind" w:hAnsi="Hind" w:cs="Hind"/>
                <w:b/>
                <w:bCs/>
                <w:caps w:val="0"/>
                <w:color w:val="1CB684"/>
                <w:sz w:val="34"/>
                <w:szCs w:val="34"/>
              </w:rPr>
              <w:t>References</w:t>
            </w:r>
          </w:p>
          <w:p w14:paraId="63EDFDC5" w14:textId="77777777" w:rsidR="00B23DCC" w:rsidRPr="008459E7" w:rsidRDefault="00B23DCC" w:rsidP="00B23DCC">
            <w:pPr>
              <w:pStyle w:val="divdocumentsinglecolumn"/>
              <w:ind w:left="225" w:right="200"/>
              <w:rPr>
                <w:rStyle w:val="separator-main"/>
                <w:rFonts w:ascii="Alegreya Sans" w:eastAsia="Alegreya Sans" w:hAnsi="Alegreya Sans" w:cs="Alegreya Sans"/>
                <w:sz w:val="22"/>
                <w:szCs w:val="22"/>
              </w:rPr>
            </w:pPr>
            <w:r>
              <w:rPr>
                <w:rStyle w:val="separator-main"/>
                <w:rFonts w:ascii="Alegreya Sans" w:eastAsia="Alegreya Sans" w:hAnsi="Alegreya Sans" w:cs="Alegreya Sans"/>
                <w:sz w:val="22"/>
                <w:szCs w:val="22"/>
              </w:rPr>
              <w:t>References available on request.</w:t>
            </w:r>
          </w:p>
          <w:p w14:paraId="3C2D573E" w14:textId="77777777" w:rsidR="00B23DCC" w:rsidRPr="006270F7" w:rsidRDefault="00B23DCC" w:rsidP="006270F7">
            <w:pPr>
              <w:pStyle w:val="divdocumentdivsectiontitle"/>
              <w:spacing w:before="180"/>
              <w:ind w:left="225" w:right="200"/>
              <w:rPr>
                <w:rStyle w:val="separator-main"/>
                <w:rFonts w:ascii="Alegreya Sans Medium" w:eastAsia="Alegreya Sans Medium" w:hAnsi="Alegreya Sans Medium" w:cs="Alegreya Sans Medium"/>
                <w:caps w:val="0"/>
                <w:sz w:val="22"/>
                <w:szCs w:val="22"/>
              </w:rPr>
            </w:pPr>
          </w:p>
        </w:tc>
      </w:tr>
    </w:tbl>
    <w:p w14:paraId="5BE514E1" w14:textId="77777777" w:rsidR="00F830E4" w:rsidRDefault="00F830E4">
      <w:pPr>
        <w:rPr>
          <w:rFonts w:ascii="Alegreya Sans" w:eastAsia="Alegreya Sans" w:hAnsi="Alegreya Sans" w:cs="Alegreya Sans"/>
          <w:sz w:val="22"/>
          <w:szCs w:val="22"/>
        </w:rPr>
      </w:pPr>
    </w:p>
    <w:sectPr w:rsidR="00F830E4">
      <w:pgSz w:w="12240" w:h="15840"/>
      <w:pgMar w:top="740" w:right="800" w:bottom="740" w:left="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egreya Sans Medium">
    <w:altName w:val="Calibri"/>
    <w:charset w:val="00"/>
    <w:family w:val="auto"/>
    <w:pitch w:val="default"/>
    <w:sig w:usb0="00000000" w:usb1="00000000" w:usb2="00000000" w:usb3="00000000" w:csb0="00000001" w:csb1="00000000"/>
    <w:embedRegular r:id="rId1" w:fontKey="{01D608F9-1114-49E0-A009-B0822B410358}"/>
    <w:embedBold r:id="rId2" w:fontKey="{D346640F-FAEC-4D8D-84D8-63CB6D72A83F}"/>
  </w:font>
  <w:font w:name="Hind Medium">
    <w:charset w:val="00"/>
    <w:family w:val="auto"/>
    <w:pitch w:val="variable"/>
    <w:sig w:usb0="00008007" w:usb1="00000000" w:usb2="00000000" w:usb3="00000000" w:csb0="00000093" w:csb1="00000000"/>
    <w:embedRegular r:id="rId3" w:fontKey="{576B843E-2FDE-46AC-8590-1665115C9B1D}"/>
  </w:font>
  <w:font w:name="Alegreya Sans">
    <w:altName w:val="Calibri"/>
    <w:charset w:val="00"/>
    <w:family w:val="auto"/>
    <w:pitch w:val="default"/>
    <w:sig w:usb0="00000000" w:usb1="00000000" w:usb2="00000000" w:usb3="00000000" w:csb0="00000001" w:csb1="00000000"/>
    <w:embedRegular r:id="rId4" w:fontKey="{A84DD2A2-C478-4E6B-94D2-B775B756E7A4}"/>
    <w:embedBold r:id="rId5" w:fontKey="{F2D4ED0E-CC9A-4A78-BA2C-08CED7A4581A}"/>
  </w:font>
  <w:font w:name="Hind">
    <w:charset w:val="00"/>
    <w:family w:val="auto"/>
    <w:pitch w:val="variable"/>
    <w:sig w:usb0="00008007" w:usb1="00000000" w:usb2="00000000" w:usb3="00000000" w:csb0="00000093" w:csb1="00000000"/>
    <w:embedBold r:id="rId6" w:fontKey="{ECC3AF11-C650-4EA3-A38B-5CDED27CC8FC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661A49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B50D8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86A831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21C5F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71EC44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1F4EB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0BA912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286D3B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A9CD65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hybridMultilevel"/>
    <w:tmpl w:val="F3FCD222"/>
    <w:lvl w:ilvl="0" w:tplc="6030AD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476FC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4F30681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272701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3EE1FE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F70B95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7ECFBC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F98D3C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58CFC8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hybridMultilevel"/>
    <w:tmpl w:val="00000003"/>
    <w:lvl w:ilvl="0" w:tplc="E32CB0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6BEB4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A243CA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21C711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5E256D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99630A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2906B0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7543B3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7947EE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hybridMultilevel"/>
    <w:tmpl w:val="00000004"/>
    <w:lvl w:ilvl="0" w:tplc="BB2AC0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CFEA9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430CA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B20E18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E4687A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DC840B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45A459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F52B96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B66D47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hybridMultilevel"/>
    <w:tmpl w:val="00000005"/>
    <w:lvl w:ilvl="0" w:tplc="C0E6D4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08C6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42E236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A66358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174A8B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1B65DA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36647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B92C9D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B3C9CA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hybridMultilevel"/>
    <w:tmpl w:val="00000006"/>
    <w:lvl w:ilvl="0" w:tplc="BF2448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3E0F5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FD0D5C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1C6183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046911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3E0259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E7A6E8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CA4149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375A091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hybridMultilevel"/>
    <w:tmpl w:val="00000007"/>
    <w:lvl w:ilvl="0" w:tplc="14B835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8968E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D06C6F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F52B50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E66F21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72E653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7C8740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8268A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6143BD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hybridMultilevel"/>
    <w:tmpl w:val="00000008"/>
    <w:lvl w:ilvl="0" w:tplc="9A5AE9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CB2CCA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E6090E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3B8BCF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3FCB5B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19452C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598835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594A4A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C9EF0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hybridMultilevel"/>
    <w:tmpl w:val="00000009"/>
    <w:lvl w:ilvl="0" w:tplc="12DE24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F3C4BE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C1E9C4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E5686C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CCC282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3C9823D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5324AB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968AC2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12581A5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9" w15:restartNumberingAfterBreak="0">
    <w:nsid w:val="0000000A"/>
    <w:multiLevelType w:val="hybridMultilevel"/>
    <w:tmpl w:val="0000000A"/>
    <w:lvl w:ilvl="0" w:tplc="6B3094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08C164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3A4B3A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FF4F4A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08C196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C9052F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F1A45C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F74236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E14765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FE4707"/>
    <w:multiLevelType w:val="hybridMultilevel"/>
    <w:tmpl w:val="4580AA56"/>
    <w:lvl w:ilvl="0" w:tplc="08090001">
      <w:start w:val="1"/>
      <w:numFmt w:val="bullet"/>
      <w:lvlText w:val=""/>
      <w:lvlJc w:val="left"/>
      <w:pPr>
        <w:ind w:left="58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1" w15:restartNumberingAfterBreak="0">
    <w:nsid w:val="68833021"/>
    <w:multiLevelType w:val="multilevel"/>
    <w:tmpl w:val="398E8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05612490">
    <w:abstractNumId w:val="0"/>
  </w:num>
  <w:num w:numId="2" w16cid:durableId="1157694521">
    <w:abstractNumId w:val="1"/>
  </w:num>
  <w:num w:numId="3" w16cid:durableId="714550438">
    <w:abstractNumId w:val="2"/>
  </w:num>
  <w:num w:numId="4" w16cid:durableId="1522237221">
    <w:abstractNumId w:val="3"/>
  </w:num>
  <w:num w:numId="5" w16cid:durableId="1731538304">
    <w:abstractNumId w:val="4"/>
  </w:num>
  <w:num w:numId="6" w16cid:durableId="501966594">
    <w:abstractNumId w:val="5"/>
  </w:num>
  <w:num w:numId="7" w16cid:durableId="582690434">
    <w:abstractNumId w:val="6"/>
  </w:num>
  <w:num w:numId="8" w16cid:durableId="2014798769">
    <w:abstractNumId w:val="7"/>
  </w:num>
  <w:num w:numId="9" w16cid:durableId="309939904">
    <w:abstractNumId w:val="8"/>
  </w:num>
  <w:num w:numId="10" w16cid:durableId="1284918658">
    <w:abstractNumId w:val="9"/>
  </w:num>
  <w:num w:numId="11" w16cid:durableId="1892887347">
    <w:abstractNumId w:val="8"/>
  </w:num>
  <w:num w:numId="12" w16cid:durableId="718746753">
    <w:abstractNumId w:val="10"/>
  </w:num>
  <w:num w:numId="13" w16cid:durableId="17741295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TrueTypeFonts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30E4"/>
    <w:rsid w:val="00040355"/>
    <w:rsid w:val="00061A1C"/>
    <w:rsid w:val="000710E4"/>
    <w:rsid w:val="0007195A"/>
    <w:rsid w:val="001310D0"/>
    <w:rsid w:val="0016019B"/>
    <w:rsid w:val="00170A47"/>
    <w:rsid w:val="00175B75"/>
    <w:rsid w:val="001D00CC"/>
    <w:rsid w:val="001D3AAC"/>
    <w:rsid w:val="001F32EF"/>
    <w:rsid w:val="002024FC"/>
    <w:rsid w:val="00235856"/>
    <w:rsid w:val="002F4570"/>
    <w:rsid w:val="00325FB5"/>
    <w:rsid w:val="0036187E"/>
    <w:rsid w:val="003F6FD2"/>
    <w:rsid w:val="00411776"/>
    <w:rsid w:val="00423476"/>
    <w:rsid w:val="00427834"/>
    <w:rsid w:val="0054281D"/>
    <w:rsid w:val="00566982"/>
    <w:rsid w:val="006270F7"/>
    <w:rsid w:val="00633FC5"/>
    <w:rsid w:val="00665D38"/>
    <w:rsid w:val="006B1826"/>
    <w:rsid w:val="006D2149"/>
    <w:rsid w:val="006D6CFF"/>
    <w:rsid w:val="00736E8F"/>
    <w:rsid w:val="007437F1"/>
    <w:rsid w:val="00744E80"/>
    <w:rsid w:val="0077729E"/>
    <w:rsid w:val="007A3F10"/>
    <w:rsid w:val="007C3DC5"/>
    <w:rsid w:val="007F41DD"/>
    <w:rsid w:val="008310C0"/>
    <w:rsid w:val="00851139"/>
    <w:rsid w:val="008B583C"/>
    <w:rsid w:val="008B7495"/>
    <w:rsid w:val="008C5FB8"/>
    <w:rsid w:val="009013C6"/>
    <w:rsid w:val="0090315F"/>
    <w:rsid w:val="00920751"/>
    <w:rsid w:val="00954960"/>
    <w:rsid w:val="009A37EE"/>
    <w:rsid w:val="009A7040"/>
    <w:rsid w:val="009B7877"/>
    <w:rsid w:val="009F4141"/>
    <w:rsid w:val="00A74F07"/>
    <w:rsid w:val="00A86746"/>
    <w:rsid w:val="00AD4DAF"/>
    <w:rsid w:val="00AF0042"/>
    <w:rsid w:val="00AF18E5"/>
    <w:rsid w:val="00AF5861"/>
    <w:rsid w:val="00AF7D9C"/>
    <w:rsid w:val="00B16864"/>
    <w:rsid w:val="00B23DCC"/>
    <w:rsid w:val="00B31FF6"/>
    <w:rsid w:val="00B43C90"/>
    <w:rsid w:val="00B57964"/>
    <w:rsid w:val="00B667EE"/>
    <w:rsid w:val="00B92988"/>
    <w:rsid w:val="00BD4B5E"/>
    <w:rsid w:val="00BE41DD"/>
    <w:rsid w:val="00C12150"/>
    <w:rsid w:val="00C248F8"/>
    <w:rsid w:val="00C339FB"/>
    <w:rsid w:val="00C470FE"/>
    <w:rsid w:val="00CD419F"/>
    <w:rsid w:val="00D42D3D"/>
    <w:rsid w:val="00DA4823"/>
    <w:rsid w:val="00DA4B3C"/>
    <w:rsid w:val="00DE39C3"/>
    <w:rsid w:val="00DF01C4"/>
    <w:rsid w:val="00E51884"/>
    <w:rsid w:val="00E53861"/>
    <w:rsid w:val="00E70677"/>
    <w:rsid w:val="00EB0858"/>
    <w:rsid w:val="00EC2725"/>
    <w:rsid w:val="00EF0F07"/>
    <w:rsid w:val="00EF17F2"/>
    <w:rsid w:val="00F06BEA"/>
    <w:rsid w:val="00F44120"/>
    <w:rsid w:val="00F6464A"/>
    <w:rsid w:val="00F72819"/>
    <w:rsid w:val="00F830E4"/>
    <w:rsid w:val="00FD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."/>
  <w:listSeparator w:val=","/>
  <w14:docId w14:val="0AFB2880"/>
  <w15:docId w15:val="{E0A6B8EA-25FA-4B80-988C-B723052CE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0F07"/>
    <w:pPr>
      <w:spacing w:line="240" w:lineRule="atLeast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/>
      <w:outlineLvl w:val="0"/>
    </w:pPr>
    <w:rPr>
      <w:b/>
      <w:bCs/>
      <w:color w:val="2F5496"/>
      <w:kern w:val="36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/>
      <w:outlineLvl w:val="1"/>
    </w:pPr>
    <w:rPr>
      <w:b/>
      <w:bCs/>
      <w:color w:val="2F549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/>
      <w:outlineLvl w:val="2"/>
    </w:pPr>
    <w:rPr>
      <w:b/>
      <w:bCs/>
      <w:color w:val="1F3763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/>
      <w:outlineLvl w:val="3"/>
    </w:pPr>
    <w:rPr>
      <w:b/>
      <w:bCs/>
      <w:iCs/>
      <w:color w:val="2F5496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/>
      <w:outlineLvl w:val="4"/>
    </w:pPr>
    <w:rPr>
      <w:b/>
      <w:bCs/>
      <w:color w:val="2F5496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/>
      <w:outlineLvl w:val="5"/>
    </w:pPr>
    <w:rPr>
      <w:b/>
      <w:bCs/>
      <w:color w:val="1F376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Times New Roman" w:eastAsia="Times New Roman" w:hAnsi="Times New Roman" w:cs="Times New Roman"/>
      <w:color w:val="2F5496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Times New Roman" w:eastAsia="Times New Roman" w:hAnsi="Times New Roman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Times New Roman" w:eastAsia="Times New Roman" w:hAnsi="Times New Roman" w:cs="Times New Roman"/>
      <w:color w:val="1F3763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Times New Roman" w:eastAsia="Times New Roman" w:hAnsi="Times New Roman" w:cs="Times New Roman"/>
      <w:i/>
      <w:iCs/>
      <w:color w:val="2F5496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Times New Roman" w:eastAsia="Times New Roman" w:hAnsi="Times New Roman" w:cs="Times New Roman"/>
      <w:color w:val="2F5496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Times New Roman" w:eastAsia="Times New Roman" w:hAnsi="Times New Roman" w:cs="Times New Roman"/>
      <w:color w:val="1F3763"/>
    </w:rPr>
  </w:style>
  <w:style w:type="paragraph" w:customStyle="1" w:styleId="divdocument">
    <w:name w:val="div_document"/>
    <w:basedOn w:val="Normal"/>
    <w:pPr>
      <w:spacing w:line="320" w:lineRule="atLeast"/>
    </w:pPr>
  </w:style>
  <w:style w:type="character" w:customStyle="1" w:styleId="separator-left">
    <w:name w:val="separator-left"/>
    <w:basedOn w:val="DefaultParagraphFont"/>
  </w:style>
  <w:style w:type="paragraph" w:customStyle="1" w:styleId="divdocumentdivsectionnth-child1">
    <w:name w:val="div_document_div_section_nth-child(1)"/>
    <w:basedOn w:val="Normal"/>
  </w:style>
  <w:style w:type="paragraph" w:customStyle="1" w:styleId="divdocumentdivparagraph">
    <w:name w:val="div_document_div_paragraph"/>
    <w:basedOn w:val="Normal"/>
  </w:style>
  <w:style w:type="paragraph" w:customStyle="1" w:styleId="div">
    <w:name w:val="div"/>
    <w:basedOn w:val="Normal"/>
  </w:style>
  <w:style w:type="paragraph" w:customStyle="1" w:styleId="nameboxspan">
    <w:name w:val="namebox_span"/>
    <w:basedOn w:val="Normal"/>
    <w:pPr>
      <w:pBdr>
        <w:bottom w:val="single" w:sz="40" w:space="0" w:color="000000"/>
      </w:pBdr>
      <w:shd w:val="clear" w:color="auto" w:fill="000000"/>
      <w:spacing w:line="1240" w:lineRule="atLeast"/>
      <w:jc w:val="center"/>
    </w:pPr>
    <w:rPr>
      <w:rFonts w:ascii="Alegreya Sans Medium" w:eastAsia="Alegreya Sans Medium" w:hAnsi="Alegreya Sans Medium" w:cs="Alegreya Sans Medium"/>
      <w:caps/>
      <w:color w:val="1CB684"/>
      <w:sz w:val="104"/>
      <w:szCs w:val="104"/>
      <w:shd w:val="clear" w:color="auto" w:fill="000000"/>
    </w:rPr>
  </w:style>
  <w:style w:type="paragraph" w:customStyle="1" w:styleId="separator-leftdivname">
    <w:name w:val="separator-left_div_name"/>
    <w:basedOn w:val="Normal"/>
    <w:pPr>
      <w:jc w:val="right"/>
    </w:pPr>
  </w:style>
  <w:style w:type="character" w:customStyle="1" w:styleId="span">
    <w:name w:val="span"/>
    <w:basedOn w:val="DefaultParagraphFont"/>
    <w:rPr>
      <w:sz w:val="24"/>
      <w:szCs w:val="24"/>
      <w:bdr w:val="none" w:sz="0" w:space="0" w:color="auto"/>
      <w:vertAlign w:val="baseline"/>
    </w:rPr>
  </w:style>
  <w:style w:type="paragraph" w:customStyle="1" w:styleId="divdocumentdivSECTIONCNTC">
    <w:name w:val="div_document_div_SECTION_CNTC"/>
    <w:basedOn w:val="Normal"/>
  </w:style>
  <w:style w:type="paragraph" w:customStyle="1" w:styleId="separator-leftdivaddress">
    <w:name w:val="separator-left_div_address"/>
    <w:basedOn w:val="Normal"/>
    <w:pPr>
      <w:jc w:val="right"/>
    </w:pPr>
  </w:style>
  <w:style w:type="paragraph" w:customStyle="1" w:styleId="separator-leftdivaddressfield">
    <w:name w:val="separator-left_div_address_field"/>
    <w:basedOn w:val="Normal"/>
  </w:style>
  <w:style w:type="character" w:customStyle="1" w:styleId="separator-leftdivaddressfieldCharacter">
    <w:name w:val="separator-left_div_address_field Character"/>
    <w:basedOn w:val="DefaultParagraphFont"/>
  </w:style>
  <w:style w:type="paragraph" w:customStyle="1" w:styleId="separator-leftParagraph">
    <w:name w:val="separator-left Paragraph"/>
    <w:basedOn w:val="Normal"/>
    <w:pPr>
      <w:pBdr>
        <w:right w:val="none" w:sz="0" w:space="5" w:color="auto"/>
      </w:pBdr>
      <w:jc w:val="right"/>
    </w:pPr>
  </w:style>
  <w:style w:type="character" w:customStyle="1" w:styleId="separator-main">
    <w:name w:val="separator-main"/>
    <w:basedOn w:val="DefaultParagraphFont"/>
  </w:style>
  <w:style w:type="paragraph" w:customStyle="1" w:styleId="divheading">
    <w:name w:val="div_heading"/>
    <w:basedOn w:val="div"/>
    <w:rPr>
      <w:b/>
      <w:bCs/>
    </w:rPr>
  </w:style>
  <w:style w:type="paragraph" w:customStyle="1" w:styleId="divdocumentdivsectiontitle">
    <w:name w:val="div_document_div_sectiontitle"/>
    <w:basedOn w:val="Normal"/>
    <w:pPr>
      <w:spacing w:line="380" w:lineRule="atLeast"/>
    </w:pPr>
    <w:rPr>
      <w:rFonts w:ascii="Hind Medium" w:eastAsia="Hind Medium" w:hAnsi="Hind Medium" w:cs="Hind Medium"/>
      <w:caps/>
      <w:sz w:val="28"/>
      <w:szCs w:val="28"/>
    </w:rPr>
  </w:style>
  <w:style w:type="paragraph" w:customStyle="1" w:styleId="divdocumentsinglecolumn">
    <w:name w:val="div_document_singlecolumn"/>
    <w:basedOn w:val="Normal"/>
    <w:pPr>
      <w:spacing w:line="320" w:lineRule="atLeast"/>
    </w:pPr>
  </w:style>
  <w:style w:type="paragraph" w:customStyle="1" w:styleId="p">
    <w:name w:val="p"/>
    <w:basedOn w:val="Normal"/>
  </w:style>
  <w:style w:type="paragraph" w:customStyle="1" w:styleId="divdocumentsection">
    <w:name w:val="div_document_section"/>
    <w:basedOn w:val="Normal"/>
  </w:style>
  <w:style w:type="paragraph" w:customStyle="1" w:styleId="ulli">
    <w:name w:val="ul_li"/>
    <w:basedOn w:val="Normal"/>
    <w:pPr>
      <w:pBdr>
        <w:left w:val="none" w:sz="0" w:space="3" w:color="auto"/>
      </w:pBdr>
    </w:pPr>
  </w:style>
  <w:style w:type="table" w:customStyle="1" w:styleId="divdocumenttable">
    <w:name w:val="div_document_table"/>
    <w:basedOn w:val="TableNormal"/>
    <w:tblPr/>
  </w:style>
  <w:style w:type="character" w:customStyle="1" w:styleId="singlecolumnspanpaddedlinenth-child1">
    <w:name w:val="singlecolumn_span_paddedline_nth-child(1)"/>
    <w:basedOn w:val="DefaultParagraphFont"/>
  </w:style>
  <w:style w:type="character" w:customStyle="1" w:styleId="spanjobtitle">
    <w:name w:val="span_jobtitle"/>
    <w:basedOn w:val="span"/>
    <w:rPr>
      <w:rFonts w:ascii="Alegreya Sans Medium" w:eastAsia="Alegreya Sans Medium" w:hAnsi="Alegreya Sans Medium" w:cs="Alegreya Sans Medium"/>
      <w:sz w:val="24"/>
      <w:szCs w:val="24"/>
      <w:bdr w:val="none" w:sz="0" w:space="0" w:color="auto"/>
      <w:vertAlign w:val="baseline"/>
    </w:rPr>
  </w:style>
  <w:style w:type="paragraph" w:customStyle="1" w:styleId="spanpaddedline">
    <w:name w:val="span_paddedline"/>
    <w:basedOn w:val="spanParagraph"/>
  </w:style>
  <w:style w:type="paragraph" w:customStyle="1" w:styleId="spanParagraph">
    <w:name w:val="span Paragraph"/>
    <w:basedOn w:val="Normal"/>
  </w:style>
  <w:style w:type="character" w:customStyle="1" w:styleId="spancompanyname">
    <w:name w:val="span_companyname"/>
    <w:basedOn w:val="span"/>
    <w:rPr>
      <w:sz w:val="24"/>
      <w:szCs w:val="24"/>
      <w:bdr w:val="none" w:sz="0" w:space="0" w:color="auto"/>
      <w:vertAlign w:val="baseline"/>
    </w:rPr>
  </w:style>
  <w:style w:type="character" w:customStyle="1" w:styleId="spandegree">
    <w:name w:val="span_degree"/>
    <w:basedOn w:val="span"/>
    <w:rPr>
      <w:rFonts w:ascii="Alegreya Sans Medium" w:eastAsia="Alegreya Sans Medium" w:hAnsi="Alegreya Sans Medium" w:cs="Alegreya Sans Medium"/>
      <w:sz w:val="24"/>
      <w:szCs w:val="24"/>
      <w:bdr w:val="none" w:sz="0" w:space="0" w:color="auto"/>
      <w:vertAlign w:val="baseline"/>
    </w:rPr>
  </w:style>
  <w:style w:type="character" w:customStyle="1" w:styleId="spanprogramline">
    <w:name w:val="span_programline"/>
    <w:basedOn w:val="span"/>
    <w:rPr>
      <w:rFonts w:ascii="Alegreya Sans Medium" w:eastAsia="Alegreya Sans Medium" w:hAnsi="Alegreya Sans Medium" w:cs="Alegreya Sans Medium"/>
      <w:sz w:val="24"/>
      <w:szCs w:val="24"/>
      <w:bdr w:val="none" w:sz="0" w:space="0" w:color="auto"/>
      <w:vertAlign w:val="baseline"/>
    </w:rPr>
  </w:style>
  <w:style w:type="table" w:customStyle="1" w:styleId="divdocumentparent-container">
    <w:name w:val="div_document_parent-container"/>
    <w:basedOn w:val="TableNormal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4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603</TotalTime>
  <Pages>3</Pages>
  <Words>900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DOOJESHBAICHU</vt:lpstr>
    </vt:vector>
  </TitlesOfParts>
  <Company/>
  <LinksUpToDate>false</LinksUpToDate>
  <CharactersWithSpaces>6655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DOOJESHBAICHU</dc:title>
  <cp:lastModifiedBy>bruser1729</cp:lastModifiedBy>
  <cp:revision>84</cp:revision>
  <dcterms:created xsi:type="dcterms:W3CDTF">2021-05-21T07:32:00Z</dcterms:created>
  <dcterms:modified xsi:type="dcterms:W3CDTF">2025-07-08T09:51:00Z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RJ_IDENTIFIER">
    <vt:lpwstr>b6211814-411d-4379-957b-d757e69e48eb</vt:lpwstr>
  </property>
  <property fmtid="{D5CDD505-2E9C-101B-9397-08002B2CF9AE}" pid="3" name="x1ye=0">
    <vt:lpwstr>IGYAAB+LCAAAAAAABAAUmzd2g1AURBdEQU4lGUQGETtyzpnVWy5cGcMH3p+591hCWAYXaA6mcQQRYIJkGIjBUQKiRJqFUYyStvc7vuuHRpso8492OQdaF/uFTqWWCKlTgrvnQgSTX5YgwwbHlxNMKlg4ksOvk0bRIZUApnD9lQyoEew4ioWMQ9Bvu8qk5LYEkOMqz81iT99NJsouYEeqxvbFV/64NDhMMPdK+FAYucEi+AJ2YTiIQf9A74qr7Jx</vt:lpwstr>
  </property>
  <property fmtid="{D5CDD505-2E9C-101B-9397-08002B2CF9AE}" pid="4" name="x1ye=1">
    <vt:lpwstr>IoPVRqpO4P6UOkutsbx+XQnZhaT0ejweWVpClGlzSmribtA+gQF36EbiUyKeA+K3StQ1TZZCjloCySuFoiOBqO8Bn8/fhOHsTe9IBut6jNMT6i79l7LD9yU1z5RZEaq5dBlG1qTb2M61tn9oWrnVe8Vn5il4I9w67g/bCwRXFS+PpxaNpa3QlXgBgiDaauHiSvIh0cqDXAuLMkpnLJno3LeCRBBs/sl5V6dMMirkNEjFdM8s43lj7dYfm+SivXK</vt:lpwstr>
  </property>
  <property fmtid="{D5CDD505-2E9C-101B-9397-08002B2CF9AE}" pid="5" name="x1ye=10">
    <vt:lpwstr>bN3qVR960cciCtTtBsD5K3cevt2QtzPQax4JFgWwDLhqReDL/oErTFcbHI7h0ZcQv3pJvQmWPftGE/JpKNWWbvSFc670Bfeb9c5AKrH4wKHsPRczISIVScP9oLph06Y+E49Ea9Si7UMQ0wDzxD2vO75gVJu+FONvGXH75X7eTQ3RRV/DVk31z4H+NopdWLDOV/YJRigWDyqsSPy7Jh445fSAtL2OalExRGRoUNPwjR3Z6HzqBATBNqDgWHdmG2X</vt:lpwstr>
  </property>
  <property fmtid="{D5CDD505-2E9C-101B-9397-08002B2CF9AE}" pid="6" name="x1ye=100">
    <vt:lpwstr>TUIwp/sZmO9dxuzPOfniydaExyAqHp2+2XDvOHbM++CoOt9G50CFEPjwKd8EtjK1oXkFTCasmKuUo2wUTg+CKYnZM/AVNJrgmhWOd2qDjO0DNBrWWuW51gwminmMqkwMEo/AvKLyA5LCTAsOC2lqrMgGbfftLDsjhKjNPOnwJ/GYcxBiUfvpvUHPyQalVqYYbmZAL5KCM4/+Qvw2wl00jZuw6Fq7G4lQnckoPu88k/w8Mv4CqLXlw3DjrkO1zWw</vt:lpwstr>
  </property>
  <property fmtid="{D5CDD505-2E9C-101B-9397-08002B2CF9AE}" pid="7" name="x1ye=101">
    <vt:lpwstr>8b7iL1Vi3KDW1lc+TQGWv66X1oj/AepJs1hPKDmRM5Ts+hCDSCqnj8ahpYW7hNg2pQ1wM9dOcURc9Wv6jFPwtFWK8FD7PAwkuNvvVmObHUkmZ7b0eb0W3ED7zLedzVHxurGMeIME01Jp+Q76ubG3fvCbWInhTutA5o7joR3PpTg7lNNeZJzUzz6fl7cN7wMXdexqbLuqAaMiERlubLy84HmYg69Ak8EqM/M9bap8BPIAYT161CWVjwYKOx8pp1z</vt:lpwstr>
  </property>
  <property fmtid="{D5CDD505-2E9C-101B-9397-08002B2CF9AE}" pid="8" name="x1ye=102">
    <vt:lpwstr>I5oBxRVE88xfMVqyGyWpc7rEoFWCkxPpo7MnvXFT4kSKh//0bzVdq8PY7NDK2P2mUOE9n0GBwbwsOQzTeQjz/jQZE7JqYIts5P8ptZHin0YJHokkbWZYNaH/9i6iX2CLRuU4nXWXUitoLD5KCbzK8AnpPb5d1cfwsS8KadI9hbD0a6hjz7+orL1xJYo7j2u/iEG3xTmYrEH4EUJDihn3899pXjEHvUbF8spcBllDuND3M0Uvqampf3ededv33Yv</vt:lpwstr>
  </property>
  <property fmtid="{D5CDD505-2E9C-101B-9397-08002B2CF9AE}" pid="9" name="x1ye=103">
    <vt:lpwstr>74XN8vTNO+39EEePhAlNMYJryPdYXhclJMd8cDQrM8GD0pk7n8GADZIGuNv889frgS+DSrO8v2kP704k9G2WO7Ekzembb0OGmCUqJkKBdbpYs5tfnnTyBLV2ujue7ZZAeTK3ZUWsA30Y20JrAwtfKGPLQSPIf8AJDUlMCBmAAA=</vt:lpwstr>
  </property>
  <property fmtid="{D5CDD505-2E9C-101B-9397-08002B2CF9AE}" pid="10" name="x1ye=11">
    <vt:lpwstr>Y501PtEKFq2KxOuq18NKUpffMx37mtkQXwfgmAeuq1OV/trr5NWsFS0USOCoJhHmQyUoSoEnoeVi2PGJjLbmx6/Ipr0kolskFg1CL2H1noJ02rttvidRzubdqyagtkuH0f1qeC42dw0hhKzpozeX64w179T2abkL3izi63Ha/jt2arpPoD2my30DJ+VY0ay9NAysjx5fRXa8h97YVkPfuevVx4yLfXvD5s/ub602604shuIn3SnMUxKVfNwT6t1</vt:lpwstr>
  </property>
  <property fmtid="{D5CDD505-2E9C-101B-9397-08002B2CF9AE}" pid="11" name="x1ye=12">
    <vt:lpwstr>J9UV71oK448FF9IXRYoxChFzXe5ERhCL4tlA2U5RvEWbnfandWl2m3FHZOSYUdkPYqze6397it+NB4tsfUZCA6IgpkHGyCosMoa9w+aXqltIUCFN60HtjSVeS+vDqIsTiWAD8SqyTWYXJU3SgjSnAdJ1xZk8Yt1YpJqP00Q3JPtlNw4D6o0Zo7Kv+8kuCdKHwSYtciMRFlV3YzPdeLyPIutAkqkPyki0qTpCBq4w6MEYiensRBpHON3ieQzRSrT</vt:lpwstr>
  </property>
  <property fmtid="{D5CDD505-2E9C-101B-9397-08002B2CF9AE}" pid="12" name="x1ye=13">
    <vt:lpwstr>dONueTRu4zFKBiI7C2RffIqT0QKzVwDQ/AHPo2ThzddLm38CZi9rxCUaIkOZrfOY5P94U8ho5FjcceJFNN0g4WVXhDg++kq4P3rzSyFO10V2rbfLmNE60a7wm/v2WTX1lczbftc40aYGTO+lVdMjQUDXaVvl5oZmQE0flfHY3yUJyZZa8KoDKgj5f7pmV8e9Trcc4KIei3D1xiKv2lD8sih/wa2sURaU+evPxDULDQQ+Zf8qzdwTE2gkub32dRM</vt:lpwstr>
  </property>
  <property fmtid="{D5CDD505-2E9C-101B-9397-08002B2CF9AE}" pid="13" name="x1ye=14">
    <vt:lpwstr>6BgQeVhQqcEaesDJ/dn6fMWX1qGTIhwJx9iJm+NKfqpJKf1COaGglNCUvsK8cDnvW3DNzGJjb+5ZOFHtjY7CUKWEzEgjtNFlU2ySJIz5HBNZ6O3hzlTpOy6UmzhA2Tow8BMXBWW+rDmfhSkywSqcMPTDUUTdJOHDyJZEaiJiNnSqQNDg2KwWp2UVvmFLO5EBQwYtoQr/m5HkOivV5i984gur+rOE1fz6uO0PkicwNW7t6bfaq1CySwaN5G3q8jU</vt:lpwstr>
  </property>
  <property fmtid="{D5CDD505-2E9C-101B-9397-08002B2CF9AE}" pid="14" name="x1ye=15">
    <vt:lpwstr>273SRs8ixotqtnBdUEkoA9k5rBLo5C6KvGJkcVkqd3hccM6AOjXRo1yPltCECMHqkuAb6VqWF/aq3aaee0cRGeXU73WCVJfqgTiB5XEIUGr++GWXCxU4hAWX/7J6q1FPfeZQIMAWi93J6FRaDqvyMaMCdnlZmGKrI8OBUX2wLulAMCT4Um3oO0PNoG1b/P4E20U5E0dDPlEEIeLvEBi2EzE5e/9WUSzzBz3O4xTzCgZMvp2AGMH2YHQ+YP14dbA</vt:lpwstr>
  </property>
  <property fmtid="{D5CDD505-2E9C-101B-9397-08002B2CF9AE}" pid="15" name="x1ye=16">
    <vt:lpwstr>bQYsGGXk3wlhGBfKrv4M2yWGTv7m9Ew82cgsVn1tRjQCggRJYj1xApb2gonAxNjDRDrWyZB5wgZGoKmcM7OK7bEEtSWa9YhpOmaAyp1FQw3hx/tYE+vnYrDwzOMGmq4DLB9WCLeXhkXI0CcKXR9gVlfwjNz0WwW4cyPZm8XAQPBUj45tzbBPB0Mm1eeM6IldeslvMmiOdEdPDMDMQ6yO3YX8haxsuVpYafDn1CiQ+nwYhMWy5Mi7pyKIMr8h0LB</vt:lpwstr>
  </property>
  <property fmtid="{D5CDD505-2E9C-101B-9397-08002B2CF9AE}" pid="16" name="x1ye=17">
    <vt:lpwstr>8dZA51PH36VsUUZ7WiqMxgmiT0SVWiAb0Ge1weo5clOBt2Ecy7cts4o2Lb+BeeKKXi0/r/I481ixWPZ8LdxpC3t/OSJv6R2xYmZpiMosPa5Bc2IYw3Afr+6WR+DLO2nMjuI2UdoqpGg/jGYuWkc07HSMDztDXyK40ilM2MSjhMBs9rSZDbd3nvF1vP2xXqG8WSM74RU7z5h5Was29BpdMaIRaMXH12miJzkDc8PlaYokPtypu/I2+NxPCM3oKr6</vt:lpwstr>
  </property>
  <property fmtid="{D5CDD505-2E9C-101B-9397-08002B2CF9AE}" pid="17" name="x1ye=18">
    <vt:lpwstr>QRJuz6s98VG4dR+R1aj/bEBRGv5XGYVpGYX6N+4+wLKJ1t+zr0DZXK/rwsQPI+qh8KWE3ZdfrwjInb+GuAKLGX9jJ/Vs0R1hazmqzen/fZ9PTR3twabfhXxz6JSZEMH+iWLUCCOgNBLRaGU78Hr/18eCXCvSPDSoS4nys2QtojuBdwVZjlh4HDQWM16vYp7ecXlqXM6xcQSt5vJnF2epuZjUxqYA3Q1kWGAJ47wPwq7+JycKBpD0vdA6B7jgTTi</vt:lpwstr>
  </property>
  <property fmtid="{D5CDD505-2E9C-101B-9397-08002B2CF9AE}" pid="18" name="x1ye=19">
    <vt:lpwstr>O6H+sLbNr9eROWFTLw4B89aliK+mC+IrDK/EpSxA699c+Ig5OgBlVJQtBr0CODuaWxBC4jSYfdczERp0AcHjUwxKYiTHuvDymjJ6PSKnsBjs5100flqhTb/djMBklk0V8RC3j+hQPdH7s3MXvBceaHvR6FbplP4JxwBJh0AsmvgnHiCqu8JCJ+JFm1EjVmxG3CxZ5FjusQL9UTn9COJwJczt6iQJ//JZwYnsiLvmLdUe60dFuK5D5x6PIBymjQ7</vt:lpwstr>
  </property>
  <property fmtid="{D5CDD505-2E9C-101B-9397-08002B2CF9AE}" pid="19" name="x1ye=2">
    <vt:lpwstr>1NpBLxiQKS9mtT75S96P44eCJqDQRyd+l93ybrKfRDI5F8vylIl/TkrBDu5StmPvPQBXWVWQ15JeJ+BW7hKzqSiI0vX9+eQa47LWSs4abgPD7i6qyXnB3WnD6nflJy2r0flTXPWiC+L1N6by4P+ApnmpdZ38VidL+ytNULQRgHLQXXytEQQkQN1u8ng997bWgOM2X1AxUXay10sNvfwtiYexCaqF9yjxN7HBq/5caihgKoukMLuY8YzPp6M0a1z</vt:lpwstr>
  </property>
  <property fmtid="{D5CDD505-2E9C-101B-9397-08002B2CF9AE}" pid="20" name="x1ye=20">
    <vt:lpwstr>l9yBk8nJja2TvnEX4s/PJL58TPLIr5g4XJdNJnxlSygPcRyf/L16w/6KGCKN4FNYMeIJggoiptsRvM9WR68De61p8V4Xv8QB8QIqv3ohR2DY2uSFITPLTgwAKmuDC3BTTMpEFzV8knkvPHTJs0p3yXzUvWhxsRVai9WERuAjUdAtpNx7f5biCDZWxzs/LgbjRe3lRdojbDjKMRshmsMinHKdwirTtyB6LrA2OzMW+HAQPA0zHxsrLBWAxNNTGfB</vt:lpwstr>
  </property>
  <property fmtid="{D5CDD505-2E9C-101B-9397-08002B2CF9AE}" pid="21" name="x1ye=21">
    <vt:lpwstr>AalIdh+n7eepJZq+CUginrJHdt7SgK65LNhE7jYtFw4Lp6T2AxS1ScoHuVsb1x3Isc65rG4cW2dbD0nClO7mGMVgK11zcULd+5zPjDx1cD5hqns5SjkKGMu/0UZZrItT4nVEmSeQQC5F3X5i4mmPLkJh3LxZGFkCWn/UQyh9fZ2bqUHknWETPwJOVAQ3raO9v1PXZ6OffjPZ90Wc8eblpz0V5GDIGQE7xnQmG+8IIDCIYB+2xbbDNFEMdETRihC</vt:lpwstr>
  </property>
  <property fmtid="{D5CDD505-2E9C-101B-9397-08002B2CF9AE}" pid="22" name="x1ye=22">
    <vt:lpwstr>R5P9g1ndBmWMvtV6Je57X5eRbcaxOlT+coS/wuotEyg3Z4pJN1224h61DD+6PsTqoZWiybjfkeZpBIw8Q6U21bUgjEhFABHU44U0Z9P5vlVoyvCsxAg696TL+8/FzcYHWrK0mewT+PJp76NyBd1Qi2zWHq0b+Hh8uazL8f/tJZ8x11AHjdW2Lige/dueRTyoR04dGffl9YK/g+412DJJYsb9TLXW7lyAfNy8ovqAG5IsmDZILCNgGQmOt9CbaD5</vt:lpwstr>
  </property>
  <property fmtid="{D5CDD505-2E9C-101B-9397-08002B2CF9AE}" pid="23" name="x1ye=23">
    <vt:lpwstr>14O2UrJOnVQOamHh9pBzlfsuoXNt3yMS/uny+pUzXLwiYS7ie8HPqQq7NQereqlX4zmMvkLKmZ7x1NRHa4FjA2iLd3Dntu4Vvuv0pOVZ+l6cpzwKBQ9MAx3/ZmMpKb2QRZMkvMQWxzvL6xGslMNtMETyDLaBE0B8P47EmwWRdI4+c0ZDWtE9uDYtH8+y2D1/s6Zv7v5mjE8bAVQJAwXANOZDKeduDsia/Gk0l9zV6WT2WO3kCklRnNJMuj3CM26</vt:lpwstr>
  </property>
  <property fmtid="{D5CDD505-2E9C-101B-9397-08002B2CF9AE}" pid="24" name="x1ye=24">
    <vt:lpwstr>17KrB5myZHd5/dRsPSiGcJhu/y3ub5fVJT343du2Ip9E5s9+1YGJ4lpIt5czqG9I2R/ox2rbig7SemHDj5a+3fVgQc6or2psxuVZQAV+WLHMQM3WqVC86v3VNK2PZ4sokELFvgPMJi9Yjywx0AySISziA4UNvmLc/PTq2mcFmghDr0Mq3VhI0uChkKTFKm2J/lHIF+f7ltCcXj2rhyMhGY29oHpn6j4Kjq1BDN3Om6d2xgIzmwH3HkiKlInaE70</vt:lpwstr>
  </property>
  <property fmtid="{D5CDD505-2E9C-101B-9397-08002B2CF9AE}" pid="25" name="x1ye=25">
    <vt:lpwstr>+Yi/9ihBSo/wTJZXY9Zl9q0lC2C40ILwdkIODvjr4bDBSlnL3+2PeZIPvwrckvLtqz23CwvtxpOzUl3ckST+gGcKQ/MEIM99HB+iQH3jzSVXlWIDDSY1Ne/27SjncVXGSE6V3iiAmOwGoGneCXIjKK9I1vzm477j4gQiyxB6eOwYTfpFi4LhX2VrgyFKvfPuADyIIs/Kk/3aSpLD8qUWIPVBdbHNi0u6g6SYaZjBOOuNvz9txHUycMiIUSp/m1/</vt:lpwstr>
  </property>
  <property fmtid="{D5CDD505-2E9C-101B-9397-08002B2CF9AE}" pid="26" name="x1ye=26">
    <vt:lpwstr>vuuXWHl6rG/tJvAIUGDzFqDCaxAyY1EIMdER/01ZyP/DTWEf116WDSs8thKlb2DueRwS00lZmfZVx1des6aoPlPslH5tRHa8sKn67EKqnBONPVmbbyxJMkzSGMSs0WunxYrrbX+8mbpV8iyobcjvyEX9BgUkk7rVpSxZ0OYi3ISvvJKKbSYBnjH0QxZg2DgGv/bpnEXW5WcuB7EuZ4omAYp2LdBz9RWuT2OrZneY1esZ5VZOJfwcYskWfw45cl0</vt:lpwstr>
  </property>
  <property fmtid="{D5CDD505-2E9C-101B-9397-08002B2CF9AE}" pid="27" name="x1ye=27">
    <vt:lpwstr>lT366iK8WTRR5N+97AXQzQ45YzhbMKzoDzeV4+Awg1yxeJHfHltZontsmRU1ILpJZxeVvMscxXa2Mub2zqggtOelwbBteXiNUdvXD43wgZ0kHWmTbWebmkjtn4mSDycHPyZ44+MkR0V1N26X/R2OXr9fbvypZhb2VM+1yB8wjb7gNzv/axxUMqkY1v8PmOGXtpo539o4QOj00Gdj7khdf7IZ0+tiuErv/JcKxW7+JUFk5HWJiLEKE3VxplQ+5mn</vt:lpwstr>
  </property>
  <property fmtid="{D5CDD505-2E9C-101B-9397-08002B2CF9AE}" pid="28" name="x1ye=28">
    <vt:lpwstr>IJIwl9r4ck8CtV/1MQZJ4z88puLYijhwJ2E3S31eK4myrGBFaHRA/yd/cNqS7Bb5fj1AaffDg7HP8s6fn2bI5S8gyfYb0KWNC2NlMx/xobqCaAYuL76B3wO559dksmsAQeFmvzQ7BLyDeok7IDo9GDIdmrwKHo7jdSiuQbWKAi56wzMWkhTTalHf1kohUxIqHsxNtK951AXhPS87Vh4tUWNpOuzc8yWIT1rVBZXxRvlFS5UxW66r1yr5Sdhday9</vt:lpwstr>
  </property>
  <property fmtid="{D5CDD505-2E9C-101B-9397-08002B2CF9AE}" pid="29" name="x1ye=29">
    <vt:lpwstr>5OQAoVUeCFxmi/ezRfvY7utzJhG38K605ZwldoViHVknACJfY4KYCPsLnO5WhL5bYqtZDDpKGWtjCO2OlAmV7XfsMLkprVBv+p685UfhZRIVYq3HppneHnMliOEpDsKJhUk/V2/rOOBtCvZ9qVz4pNImmbVWt+GyYcejhnMwWuNPD+nfA0Sf0zh+aee3dnHufhwPNjSKIxsI6tGA99BbHikdOO7ciGCtNdnYnBG0+HZCs8kqaHwdYJl0s7qhdzd</vt:lpwstr>
  </property>
  <property fmtid="{D5CDD505-2E9C-101B-9397-08002B2CF9AE}" pid="30" name="x1ye=3">
    <vt:lpwstr>ddBwk1VOqDgQ4iXjhi8hfBA96i14rlwAYBRGiBA4n4ONascJZazhM3toTpDkRf43fD8gLPibSbIOiU1yDiwCJ1enJAeZJVt2jlUwueXzFFTEJWOTXau9ADG5YzoERLpsU3Do6okJM2VEnTW7dpiaC9qm8GaalByQ3YKRSgrcsxuR3YZ1luVaGFqhLs3taCoYDej7aVQXC9C6kK69YjDYwVTqToRKhT7/vbGVlybAoN2vOieHXP1OpCmW+IwmTrO</vt:lpwstr>
  </property>
  <property fmtid="{D5CDD505-2E9C-101B-9397-08002B2CF9AE}" pid="31" name="x1ye=30">
    <vt:lpwstr>QnApSYIayX8D7Bl78XqsNh4ZJI1iWFXw4JMG1UTj/3IwTAymeBia+PDV4Gt/7o0VCGMy8xHsu39CGmQLQ4QbaSN87e6mbpGbkfWbhvS7oiTTZaeH+BJWCf56vJJv9xUbgyGsiZIKr5ZAER7RHjt/nqDhydZG6kGaYNL79JqolYP4QEqTB3bzue9Vpjl72lgo83R5iFPftaiLUtJwgNpb7HIp8QGwnBl5WEHwlLaglueV4qxq69q2c6p2XfBwWdt</vt:lpwstr>
  </property>
  <property fmtid="{D5CDD505-2E9C-101B-9397-08002B2CF9AE}" pid="32" name="x1ye=31">
    <vt:lpwstr>QDGyPmhLxj6UPGC8dQCmRq2XTtodNn05afcgnuYljovctvaoAFPCxlhZgU3NdBFpZaHr3LUP4erov2s7cr014CpwWO3BPAgC0BuOXGpOCgHMPkpj2Ra/5ANQ1xPb/F0frsSSouIQn706bvi0E/Br8x20Qn8ocSvHX+LekjgC551ZEmK0y1v4z53M39ojFGFPTehFBgq/IFlAqYhCS24pU6gs/uYSvj2CFykbOyF9VHal0ejAU402JQTW4w+i4Yi</vt:lpwstr>
  </property>
  <property fmtid="{D5CDD505-2E9C-101B-9397-08002B2CF9AE}" pid="33" name="x1ye=32">
    <vt:lpwstr>J5EBZDB/R/P9XxZUxc5sUeKZg8eKrNRNxpFjXdM8Lx3A/IqhEDbXXIWb9Kj8GKkDjV5ZcK371lLfym8PO9O9/GJkvOt7bZ/fHY86ZXZ2MmDl5ONr+Nww9F0aWmhf4ydcg8MOcwOtfIvON+fDeFV6+aDc5AGfAhQruvUH9r6y+DtdBXyH3/6wpkogwNWSF1gMaOtk90VAPt7qNotct1xLtb9qB2oMwcaCE8Xfsi+8Wb8AeCgMOPRSChRX/8H9u3o</vt:lpwstr>
  </property>
  <property fmtid="{D5CDD505-2E9C-101B-9397-08002B2CF9AE}" pid="34" name="x1ye=33">
    <vt:lpwstr>m9hfi1TJLXDhH27FeA5IMLEOwcvldLgR2VIPENli0JKIHPiSnfuTQPGJRvOMjpEaVYmewDbKqf28qlha2Qk5p495gSHfhYscVKoUj2ws3LzOjgJ35hrgCMDrqB5txFryqP0ASgzE3iWW/15HXv5ObXAdlhwSz6GNKhoXkQpLOvB7RJSWc7dDKvX2ObZnq3Cdz0kMnuycR3NFPOSdlXeWKPn0zaGU5pHfemxyoP0+G5ItwyRLDFb84Bsm3URCiVA</vt:lpwstr>
  </property>
  <property fmtid="{D5CDD505-2E9C-101B-9397-08002B2CF9AE}" pid="35" name="x1ye=34">
    <vt:lpwstr>gErhzTeznxeBrcQfbomoIjsHdz2JMbIc9z1w03zm1SfhCI7SfoN3THNvme75ECVwF69BB6aDYHtomT1xDkL4UGD9Bljrd20L6hs7RuWifQDkS3kNGTpcDlOzrq7kyjs3TlbZkPYybBD6Omodd6fLCGFWETbxNQeyPgaMxIZpeWbMFdTgE8GYB0VQDT+wDz0PNxianJdNbVel/fp+zdprxXxaq/9zzCxeOGni6RC9njAqMbA2v+jMfmLCScRJWJc</vt:lpwstr>
  </property>
  <property fmtid="{D5CDD505-2E9C-101B-9397-08002B2CF9AE}" pid="36" name="x1ye=35">
    <vt:lpwstr>1/vWe89lmKfps62oE04g2Sghj8ohZ2yJV6/ndD0kUPWz7grkY5bmmwLA5dNGBMmAghAjgZVVLUjio72MVPZMWPL2WWprDDmI061W/4dQNDQ3hEKL/vJam4RYsWrJAPoyjl/t5cyb5WxphsQEPWMN+w5QNYMRLWrtrJWrNQHaKCsqONzkS91O/uDi1D7UqKr2t9defjgmGX5DqohHsSascpej4J6ec/9xxADlevyMpP6qmNc0oheJJE6tNnv75FI</vt:lpwstr>
  </property>
  <property fmtid="{D5CDD505-2E9C-101B-9397-08002B2CF9AE}" pid="37" name="x1ye=36">
    <vt:lpwstr>lGDz50shOQA8mGSIPnmwqtAH5nT/pBE6v0gCstFqqalfvLP/G7ObQabio1fVvIthJudiKMjfn/LPCfprG9Z1vYgIYaMyynidcBWZlnsXrNFBBlxpBSoiLNTTvanEUm1VwhMBrk8oXDvS5PJqjVXpKaVB2DRUT5L5mNrazferddyw5iL2xU9bF8j7Q21BBP6EesJEBU8KQ1FbYBB1rjOmTiY8lzw+qpRiFuEFmNlrXeyKq0wwIuBMgbDIXuXFHEJ</vt:lpwstr>
  </property>
  <property fmtid="{D5CDD505-2E9C-101B-9397-08002B2CF9AE}" pid="38" name="x1ye=37">
    <vt:lpwstr>i8fYhsM5CspIUUz9e9Zg45Q+CBb34VZ7YhZ3M4V+/hGLGiYrQfUagMWwyE4qjqH7JaXxJ8Dt9I9S3giIXgoLU3wy3BsjTujxOjGz1OXT6bdTPocpwBeMOygwCi55UFU8A0iTwom6WSacIbxKzMCZheRsQok173uN6w140lq1G97R77qaQVjMr/gl7DMiVotieG8uCjLpxmGUn8jatfqGC/GPaJdSjQGFpoae91ZUHamK9PwaMSbny2Cmd8/Z3zc</vt:lpwstr>
  </property>
  <property fmtid="{D5CDD505-2E9C-101B-9397-08002B2CF9AE}" pid="39" name="x1ye=38">
    <vt:lpwstr>82nTuQmIYhH5PbP5hTvTtmGSnLjKYJyTPwSI9IQ4516PH5YR6HMwZs3frz1vz3kLv+ixgY1/mmnTgtWW/VPe2Qc8TwZhaNxffF96bet9rTAya9qOorK3bU3cin0GmoR3cEen765HlqwwivhXPxkk4rUGB0ve27ryTELBYArbvESVKc+HpVZJ3zHuUPTecR1iEV4iO+2kxodTPXBeGahJf04HNFgu8MlA2Sa4+87ngpg37Ecsy2d22LXEhGYi3wy</vt:lpwstr>
  </property>
  <property fmtid="{D5CDD505-2E9C-101B-9397-08002B2CF9AE}" pid="40" name="x1ye=39">
    <vt:lpwstr>/jGRqepoz6CwFF/qjPqr/pcphyWMuWntBXATsGlr9ta/FKsD8qZ2frGFQbE18sEzU8CtCHehshiZiFSUD8a/0LBNL12ydqVSwOHgdbINy6zCzdYV0Sm3UZXYOB9dScNHXKiLcmdW8vtGdu1ZttfeqVNEVzNMtLm8BFXdpB+VbM1Xo/BOQhqeeuFZeNa+/ApUNTRpZ/Brl9RLaiRcy2j7HGjNnJiyeAzWjolPA4cUMpq16+Q3GIziZ8zzZCQaQjk</vt:lpwstr>
  </property>
  <property fmtid="{D5CDD505-2E9C-101B-9397-08002B2CF9AE}" pid="41" name="x1ye=4">
    <vt:lpwstr>6YwnZAwP6321fG5rfzNo3netYWRS9OpKIVhMCLu3gFZtOi1Ul+CJiYWWTIgSwsupjC9SEBPPop2j5qmyQtldD3vy21CLWIWODKLHAnajYBE8MfCdSekKLiuCdPeJZWJnR+AUCTTonsO/FSbI1TWD26TcGFw4gSS73+eMJxtP/e8wIQxl3iQpKLZVABsD97xg9KwdJfsZgI3MtcHRQkW2qMFwQeeCfYsUXqbBgR1zYQHLQyhy95O0jF0Ih8Iz8sK</vt:lpwstr>
  </property>
  <property fmtid="{D5CDD505-2E9C-101B-9397-08002B2CF9AE}" pid="42" name="x1ye=40">
    <vt:lpwstr>Y5K2oQeB0PkU7QeX47rGR0G+CHWwVOz1FP8jJILPnr37lbLgogL0CYPeLTrXIjWTPXxAMBGAkKE6DDN9k0HPX3zTT8xbG7abOtaDEejkO2Eoz4VO7KNrn6IccEsC8BEaUygI4skNvYcor+fLLoaMNWHq8zlHgybN5LAADp4vqRpzECZ+DZY+d6wprGuyCJrAZKR0UwSTUDfqALO0haf+LBfxcZ70soTGP5EqW6kD2AWDeLW/yYvykA7sXkbAWFv</vt:lpwstr>
  </property>
  <property fmtid="{D5CDD505-2E9C-101B-9397-08002B2CF9AE}" pid="43" name="x1ye=41">
    <vt:lpwstr>ZiZy09C7rrRc9nuIX2dhmz4VdfTV9tmA1AjMSROsG4irIRWBGCWn1134w1zb6W08d0SkFlX/1SZbcCODPncL6N7ed1DAE2pvOMlxbMxwQAAEdGo4V8VAfjnIJgcxhBNvukIrXl7sJ31b9Kd3lfbxhE0X3Kphw4z5sB8PscrBa0oktdvNfdxOWkfUa+C0ywulLdu9C2fsJh0t3hufT3dfgRjLGrY1K2fTz69Jv5PE98FU+JuYXPjvbY2CUTktZwJ</vt:lpwstr>
  </property>
  <property fmtid="{D5CDD505-2E9C-101B-9397-08002B2CF9AE}" pid="44" name="x1ye=42">
    <vt:lpwstr>c+uY9uWdOim7iMr1yInOPl5GL6szKC9bHQrprGBBeM49CAcI9Lx6IN/WwJ04qU5yMSf/ndWyqiFC/fX96SsT/RwcepNL+tFOSJK1tXbsMPODydPrHhutvOy3Lw27XsA+0YldOlN/jxDcIdDRMw+Es0VApHr7o5mfycSwlYUhsFkKIobXpIPRfC3+rMEMDYYJDjfvfNp/qwLJzHWjGEnxAg3ifC4Mlud4C0N1olzLzFt5F/hxt4Hfjr0WqW+R+0A</vt:lpwstr>
  </property>
  <property fmtid="{D5CDD505-2E9C-101B-9397-08002B2CF9AE}" pid="45" name="x1ye=43">
    <vt:lpwstr>CQjUKAyjor0gRacWtPXRhsrQS7kSrnqM6bgrvx+LBELR/xDW6Gp6g/bOI1cMmALBCuaeUD0oWVDtJfAtn4bRT0Y7oLURLPx98cctFgdLOBWSlRVqNqg0qdl10eg5vQg9jLqjYD6VmaK8iI9nbTZkRZxUX0HowkLSxjDBXrGlcI4lYxn2cRdnF/M6vFaOolEXCC8FY/UrAys39w9/URw3DTjGjEXRhgKL35VdfeXw5mJSvxRvOObjxco68jX9LPZ</vt:lpwstr>
  </property>
  <property fmtid="{D5CDD505-2E9C-101B-9397-08002B2CF9AE}" pid="46" name="x1ye=44">
    <vt:lpwstr>NVjrcYN1n2zriXtXUb/E7nrggPTGXSntreuEkjFxIiz+NRtCTm3gxmvnAec323mNT+M0tNdyUzQ7EjFdytnkBkXs0JV2/KaZ3PAFlFAoqljIN5CCPafRCE6Z4dEHe1JcxLHcTg6CedI5wHS6J4OtmFum6vxe4VN+2/mXQHMjUEAFL00lOfGvm8oc9Vz3qAG+lDhuTGarPHTUZ37MEjnpihu7zybnM0Y1OPnaKl/pGxfRkoPUmWib2PwsAcHzYzd</vt:lpwstr>
  </property>
  <property fmtid="{D5CDD505-2E9C-101B-9397-08002B2CF9AE}" pid="47" name="x1ye=45">
    <vt:lpwstr>h5iumLJKcMAtg68+qlDJYhAF7lysnrqBuFLjrtFj+GKDnERE7dHcUUhf7pbqNUR3r0ceHPrzQbh2E+X62k5UCxpbS4x4Wl84r/a0wGOMjPGiWI3hcgk9cNWcCakpr9aURobG4K+ss84dRkkLeE0B75vJsYunD5ty+dnwgSR4lEU6ZB22U/g6StQ4TlVU1v2ewAqILQnWdgMc0jNDrCcL7Daqs4ZxXVvOYmY7SVA7N8H9OFBfKWk9OdaluoJ4ZZs</vt:lpwstr>
  </property>
  <property fmtid="{D5CDD505-2E9C-101B-9397-08002B2CF9AE}" pid="48" name="x1ye=46">
    <vt:lpwstr>dwegFTzJ3dSfjm0MlJ8J42E63IV+TkPVZRJBM+0RSb7HmwDzusoyumifUFtz4SyRvk3QXE52r6tiQ0XWcaSlSzouPdBCUnWUd1afQqsmHzQZQRwmnxeHWMJJBv/VNdReTFAYwas3xa85KS11zQkN4TmbTpiKZdAtp/NkwRyFrx1QAE+w5nv98Snpd+ce93xI0uCOpcM9t9YiXFYiw7dMNqP9Ybv9j2FATaC05ebhNMrb2/isZYOZUHfiX546CTb</vt:lpwstr>
  </property>
  <property fmtid="{D5CDD505-2E9C-101B-9397-08002B2CF9AE}" pid="49" name="x1ye=47">
    <vt:lpwstr>xLYgqWsDbxY98hWla7x6P92+jr9LoTNTWCcEGfOzdMy/A6mQg9Pu9JjokweiTHgbIzZjPjWGEo/S1zG5ven/2dg/vYojDZlVgov1FjOla6khj01vShMLHtCBFjkx82O+w7XMF7CPJ764WmOcVzCjVRyB8aMMGvLBIJohawUERuwuR6u0QYwN++ar9IJJ5RDvMh9Bm/xmdVdlVsvgYcId47RujEuNai4Y8hkOh8URAMovtF59skbyYpY3f1Kqe3D</vt:lpwstr>
  </property>
  <property fmtid="{D5CDD505-2E9C-101B-9397-08002B2CF9AE}" pid="50" name="x1ye=48">
    <vt:lpwstr>3x9bL4kVvRMx1gEqzD+LbX1b8LdPq10imfnzwXZvEhLGVNApcx8CnQzLk436A31JO8pB9Bb5MOK2uSeUTLrGXoYEBc4eINapr/HIz2otIAH/SIbleZFsEjfXvqD87EdryqGo3VG89/ecQxZdb1Zx/6I2yfAo4AqwYUUcNwfiUTrVm1G9CrFk4vhPNXp4Ioz6CSr0D0VXHc5OiF6R4PE/zPRamk9E0+Fnpuoxnd5U6oBqCSJyaNhvAVb46DOOOJd</vt:lpwstr>
  </property>
  <property fmtid="{D5CDD505-2E9C-101B-9397-08002B2CF9AE}" pid="51" name="x1ye=49">
    <vt:lpwstr>Cs1zA6KYrv5tYf4UjOoJoE+TDhQm6ZwGp4bDyLdk72PXuGrWMqH+PniTVwaEWnVyfdPts4sIjvEwpeA6M20vSmGeqgxD+qEbw4Fn8bT6creE7Majrsr8OIcdmVPugIzqSipbk5i/V66Rx3iQPQ0oVqICJoKab7mXbFa+Xo5XAeKr+j+SEUP9SSciP3QJLwdBTNrIQ+pkv/cQPMc0AwUIOQ/aDkIUr3MxsM5xJF/nKGGrF29q5nkD99i/1/Vmv/T</vt:lpwstr>
  </property>
  <property fmtid="{D5CDD505-2E9C-101B-9397-08002B2CF9AE}" pid="52" name="x1ye=5">
    <vt:lpwstr>d28n62jP3C+JQBY2iLrJptsAfKfa1YycG8OjGKrwzs9VGWLbQJzFtjyO8Gg+E4sKO0cXE7vHvcrMIdqL6Hb+9PqOkQ9/dav9lCR4sAKvuiVnpGwelIW03gVZAcaIyMbfl42UfkpSbHVB21lycRoi47PNicVdBp0EDF/HZDrrZpEIQjKAhytrE3Gn02BPpPgQ9WowtrwQBeCYTBS4aFLdndYACb1cxocFHV2mRh/IctHzq3pvIHbOmik+YNgqTA/</vt:lpwstr>
  </property>
  <property fmtid="{D5CDD505-2E9C-101B-9397-08002B2CF9AE}" pid="53" name="x1ye=50">
    <vt:lpwstr>JgqaKaz/Gt28amUE2l+f+Pwi/De7tmDqyYgt7Opv1OyRXFYOFvQMyOyz+bxxK+HjtlBNzi3cb8U6bAJfcrozXntIokeM/7JusC1b76+fNlN8fSvsAemsmM2GGSa4S7BH23NeGPaJyHj+QJCrhq60CBV53c/D4sUGBGsNs7RLl0vMMNgUYW5J21O4BgU2jm2GVP+Byq+ahRy7eZs0ujPtuge36xUE712WrMGzkWsD/OZwEPiwtY0GvcIpuxlHcrP</vt:lpwstr>
  </property>
  <property fmtid="{D5CDD505-2E9C-101B-9397-08002B2CF9AE}" pid="54" name="x1ye=51">
    <vt:lpwstr>3rCz+FHvuJA6mJT21edPTh7sUCpx4iogPGNbtHNOcAwhoe2ceK2S4y6bE9YF+Dqhro06MlNXhIRpWJz9i2BBJSifqunJuncTMF4HmzsZ/QhzVxvDyAGI5gY8SC6Prlkm0Qdy0BPflYG3NCi74xsh/iIA5d4S/fCAVDo23NNpVXtD01D3GYoC5UQ57ovLPfEGhdwda5oFWfqbPU4ICp9icl65ZLoSOykxc7SX5niP3evKmnlogsyoxurbtrQPrBJ</vt:lpwstr>
  </property>
  <property fmtid="{D5CDD505-2E9C-101B-9397-08002B2CF9AE}" pid="55" name="x1ye=52">
    <vt:lpwstr>zQB//SA98p/GFxybOGs8o4Vs7ziqGxZB6sGvohHQr51u40746e4/9MJOD5x+FbVhaqpbQzwxYQ/rmOv213F8B10jORpDkJRZJc0zMgcwwKNEBGYWvmz1kGUgt7OOIb/uY4EPHrVq4j0MzvbVRADrbJtjUPVWzkEaQa7302tmDMuiIPvPuUtENvLiqq7ye191FqoMobenyNzf6HW0wRAftetCWodFdCDKU3asptRd2t0C9QWKETjbrh37GAGfPlQ</vt:lpwstr>
  </property>
  <property fmtid="{D5CDD505-2E9C-101B-9397-08002B2CF9AE}" pid="56" name="x1ye=53">
    <vt:lpwstr>S6YY51fqddf3MEmW9XbcjP6hxtAd264YLQJOnNsA6Rvr/s4oWVQYxbxd2t38noI7hHwtc+8Fuis7HTUApgPvVH98TXwSAkcMkhdMEtoL0dkPaf5sEzWdSE4ZYanno/yMkv47CP4Rxo/j7+svsvtlecAacVcVIPURnNn5QUpfP5lefykLFkRkSvToc0Rs2KBG66new1kuo7Htk9WLALx+UPlQ5yG5BX/MiVoTNIH45MPU9gTWhqgQ2Cwa9/OnL7D</vt:lpwstr>
  </property>
  <property fmtid="{D5CDD505-2E9C-101B-9397-08002B2CF9AE}" pid="57" name="x1ye=54">
    <vt:lpwstr>3SD7+pxWVnKu46UPWTLIz8LNwjQPGSsnJUIO6Vg8J5f01orCM8xCl64sRI5wV6O8VT9mAMIcmccVqzdc6BKi2a3xz9pdAV1wTe8/rYuh/YERX3MhUJ0URzyQEZCutNs0ezibCKHfH3yIHZl+rm3IjbipBkyqsUHij3Ka1+KYOAvqNr4tlIZT5KapLjRv9WFDJ+ytPPcFuYwEv41SnHZHSVZxl36ajqcbL6LCRfhIXh6Apg0bngpyneBODKz8WTr</vt:lpwstr>
  </property>
  <property fmtid="{D5CDD505-2E9C-101B-9397-08002B2CF9AE}" pid="58" name="x1ye=55">
    <vt:lpwstr>4886BbmTdYIWTc/0U2GefjU+RgNlmZwQ+gVS60nStPowZDPSp/p5ADv2RdS63ZY4AakLcsRmRxtVH+5AzhvavwJjHqCIa0AaXQoYp4cDXVTP6r0TcNJKoDcUOT1qWHcSHuTNE3ymck9iThbwL3hzB5i3vtnGOYVbKZKwQr65pj8n/747MQHq3x7DobKUSyUxhFaP5O5N0XHGjDS57Ilb2y4U65GeNuWY2/8rDDLAm3z8lB/5JceXy7Fwv0JajWt</vt:lpwstr>
  </property>
  <property fmtid="{D5CDD505-2E9C-101B-9397-08002B2CF9AE}" pid="59" name="x1ye=56">
    <vt:lpwstr>ghQnAl02bUj3VYITKpYoe8gQjoRFeQsos9XROnRttboYCIgH54U5mrb3UTh3wtLOn7WJ0DSMeupCrU0ai4c45bDvRkoKAVg920Gzng8uuuSUWa01FGxki/x4bVCrcILEHrx2yUkK2ZDWhAq6bJb19WdJGNWa/XE//StHXjsVL989TdVCsrYImRq+ac21FSPzv6R1N1JTYwqWTsPZW0bMIzC/1xH0Zn5Ehe16xKjfF9gjrKKcu8QsvIeXur2BINR</vt:lpwstr>
  </property>
  <property fmtid="{D5CDD505-2E9C-101B-9397-08002B2CF9AE}" pid="60" name="x1ye=57">
    <vt:lpwstr>mxkTO5cxOEfRps+jAZuwdYB9Il/0DfEz75MUIPQDoSz2rTliE+HIYsqIIC+y7nO8wrsyIgTEzyc+T/4bh7rbnrcgJk5WGzygHk1Zd/x0wLQHl8rxruwcupMh9QjQvaFkEkA5/r47wzgFDX62sa7p//fhJfAw1ckQ3iR4kMB1atXHW10MO6N+4Sx+ziyLoR/rvTL9O9qMP1g0DOx32SNlkJR3zepcrrsUdr1fL3/lAoIsDpVgnRmhv99kteVgFL8</vt:lpwstr>
  </property>
  <property fmtid="{D5CDD505-2E9C-101B-9397-08002B2CF9AE}" pid="61" name="x1ye=58">
    <vt:lpwstr>QV9QZAcjOedjr1VKtfmdpgBxCl5sVlRLbL7gCrFjqNxa7U6KK1+Yx/zzLtKyyNuNfNLiXrWTlYKbKdgOy+9Aje9An3n8qXcRI9E5SwOXeVijE7V5VE7GOdtm+eTNh+cGSLIV5VX9YJEmYUe235GycMa3fnqXp7F6zYMOXu1NymtG6vuYn0QU6uUzpzwlWs2+2fROzmbGzifdmzVX18H9uYBNQSng05x+DB23aySX+/cGDGP2T8/mwVZ/R07wQ1N</vt:lpwstr>
  </property>
  <property fmtid="{D5CDD505-2E9C-101B-9397-08002B2CF9AE}" pid="62" name="x1ye=59">
    <vt:lpwstr>191mvyfr3dLeE2Bk/6UgWltbs1HlPDU0ZuhJfLPVqot0/zA/uOibrK060FlJhIy5U5JQ6IWmnX1wOeqVTWZhK8vai4TM6yNUwHIgXbXtEgQKRbGgXs9lVeG/vLHlMWM0oEwtrYpqkPPz2fTCtrdnzujlljTkGThtWTcOpL6pyxJ2dd09QpLQAgkUMkgi/nkybFOnoiwAB7w+k0PtxCgYusDFATvMY82lRYLmU29mDeC40t/P7qcG4M8/4RhDo9p</vt:lpwstr>
  </property>
  <property fmtid="{D5CDD505-2E9C-101B-9397-08002B2CF9AE}" pid="63" name="x1ye=6">
    <vt:lpwstr>GN6C7iwpLY3+qQvFcJiPEgkdSWmmy1PtR9NCYVFWVrpzectuW9AlSwzjjlu54Zn85Ov4bvrFJwlRGfYkzy+8EkU3ucI4fXL660Igj1AfEg/JI1znt6umEJg/WbwdaVdcZP7UYCn95KXFipjSskkpIPlTgS1UIz+M5s+xUHGSS/m1ZAmnSFvyZmKF6DTJXmX77endskY6XQIKb0HKyp3QSKM/zoY7vShSXRcOkA2iatTR0qxJleyaniSEJ1aBI4L</vt:lpwstr>
  </property>
  <property fmtid="{D5CDD505-2E9C-101B-9397-08002B2CF9AE}" pid="64" name="x1ye=60">
    <vt:lpwstr>TbcuAJCB3exi7NeMSZ3hVDh0UEY1fo5tE+uCiTR3GmFrp79awo58+Vq6knwjds5Mnj9C2q13uiDiIbHM3GyMVHH15e0rhrlzxvf0LyH9ylLUQv6dpAgaIuFn4v1npzQEqp4E4gqBkltWVXt1TZ++DhlgJ5bjq8vO4wepdddtGO2HgetW45aS/Zmie8768lWTzvwVb5z+vMxBWg3EgobTmGEjyuqXKViiG3Je8ltCKMZR9SweK36wT3cCIdiRFZs</vt:lpwstr>
  </property>
  <property fmtid="{D5CDD505-2E9C-101B-9397-08002B2CF9AE}" pid="65" name="x1ye=61">
    <vt:lpwstr>QdnPelNQnN6Z2teIq867ny9KtXyJTHlJQ+JQrQfL4lzKU3MAiFLjaa62lkePI84cb44ktfXiwgZSUrPm4ChYMDYDkYCQxx9CT9Rlcvg2PEfWdUBAHluk3QduFn+hvpHA6un+czErh5GDpt0u4T9Q8+8/KMt1ReaNE+dor8eNT/ORDJ9UbD3eCIPayPLW5GefzcX9Q8rZUw87jLnQR856p6ZTOZ+C0OnlOtHWyjvi6ejSgn8UYdsj4MYLK5jn9pE</vt:lpwstr>
  </property>
  <property fmtid="{D5CDD505-2E9C-101B-9397-08002B2CF9AE}" pid="66" name="x1ye=62">
    <vt:lpwstr>QG4DCWBuqhxLzHOEZgMRBBvaqCrr1KioFq+7sSdNLFhKws/H8p4kuSafVcMmGuYnNPjKqU+Hvnbugocz9EvQ8nZ9iwTkUrdYY5bLljMYe5nYS7Mk5PcLCRlXlP2A/AfwRhfPnIBgdRPhOMVe84+rHAxA56PyYVm7hmPZgIDwaBTXJ3k7uTohaZosQijLQDCpon/KvsZQW1jwFUroavP+hm819gyBrWbWYqZa4L1nJWiUUd45f6be/xEbsAfIvzw</vt:lpwstr>
  </property>
  <property fmtid="{D5CDD505-2E9C-101B-9397-08002B2CF9AE}" pid="67" name="x1ye=63">
    <vt:lpwstr>Gy3uk6+bdnXVhMAwsgu/a7VpzwhlGTOJfJuK4ME3l7vbM1c/Mjbz1LlbkfvpkUMd/igw1r5gTfVY+2W3+3Ira723dWwdYdcFKEafNqqTUbU+1zwMExnh7PxlazQSb5ddwuo55PaeP3Hhc0UGSAitFEoxY5F3mtcZHirlkvrZXSDoL7LPjsSHhXfeK+Ken0DKJKCMgKfmh40kr7nAmLTxTEl4sK3IsHsrX9vKRGRBxOSanfIGc7n4q2+/BBIQtl6</vt:lpwstr>
  </property>
  <property fmtid="{D5CDD505-2E9C-101B-9397-08002B2CF9AE}" pid="68" name="x1ye=64">
    <vt:lpwstr>a5q9Zw4fCHOzksZX7ojUcLRVuVbxOchsm/VVlF0cWdGNH8z0Evlc7kk0wtFjMc3EAeSXTf0XSWrDbNgkrBSeoPk6a/nsLYV8uARFHfUFrd5PX38LFfBOwf4BLya7smbWMsP4M/GIT/kAaT6XrdsxYHxp3kdpKcmkxyDkaki4dX04afmnFumg8c8HdtGFAH0SlzEeChhfpsFbI9YcuuWUToKCX8N9NTJvH7tXGxXycL28HdQLJX7PZzl4FEVWYw+</vt:lpwstr>
  </property>
  <property fmtid="{D5CDD505-2E9C-101B-9397-08002B2CF9AE}" pid="69" name="x1ye=65">
    <vt:lpwstr>E7f97SUpAw1BCIalUdMlTfWt3fH70nYz6BxHvgdj9sfAQZ3kMgcUuzdCjKrpVUAvo5BniTjo+MFZCha0etq1beYskHTN7qLJMamjGiaGUJbn2MMEi14J4YwJ/mR5mkq/F1VzFMyny1We4GJoivymYAx8SPrMbOBfnbMDZdNWZY1gIYQlbx6Qh5X4aU95C1YrA83oZw2C6BCTfz/Br5SxdXkCZK1hZbNsStIZZDW4R6KV2hU4ZSFoZPzjyUciPwB</vt:lpwstr>
  </property>
  <property fmtid="{D5CDD505-2E9C-101B-9397-08002B2CF9AE}" pid="70" name="x1ye=66">
    <vt:lpwstr>DqCbqtwEWuf9WKdukrmwp9p5MoGQC4K0jGW8orDJ3hhMBtBR8Gtlgi9xExDn32I4wQq+TfFNdu7mcqDi9NZDd/0HvEF19xM4hiUxwjOW3buXoIrvR07Ixpv0tj/zLLGD65zq1MKUJLNgDFilsvSdEm3CzsMaYidWtcGxu232+2MsWnXCao4KYphDfXChJ/FZzFkoNAFEU/iAVuS1yD+w4NGly/fphdqiJFul/fe05ViIglQJsWbS1bcXHejWOKA</vt:lpwstr>
  </property>
  <property fmtid="{D5CDD505-2E9C-101B-9397-08002B2CF9AE}" pid="71" name="x1ye=67">
    <vt:lpwstr>f0+o/XzqiQJSuF522u6cUi4F186JiaG8Qgd5pXgg2t1UizGgmotYG1VU4co8amW2XwMwrhV1592vwi9IBRII+/U+jv89I9vJd6phQyXCxk3OQnygixP29bALmhJ1UMp0DYTGjnrnyHbp8BWfbjf+TW1LWIvv5TsFMk2UxHmfboT5WM/AfoTrR1/eJWv5S/zuUOfp5cE0I3FsT/90JLndxbnLPWwoVXLw/oQhpo3EkTk7fSYddnZZRPQup8WkYbo</vt:lpwstr>
  </property>
  <property fmtid="{D5CDD505-2E9C-101B-9397-08002B2CF9AE}" pid="72" name="x1ye=68">
    <vt:lpwstr>H2qToeLSkeNcnWD5DoQxHUhWYNTUdJxzXS/W0+AGr5X5LTjjiBMWN7TF72Yet69Zs3y2Tk/l5vPer7wxfA7s7keKempesPQ2lE94GZ8vEdshssM34awFePtr+K3qxiuCKcbSN/7ZIQsHNUBdX3vaxWAP6PqBqccux1pDTKpwT1pfUElVKRdxlZvq7DcbLh3oraUmfyNNlnmva1urxLB+hl0dXq4l4L9X1yI52h4REFYt1zsG4rzCWdOsmX9Mtz2</vt:lpwstr>
  </property>
  <property fmtid="{D5CDD505-2E9C-101B-9397-08002B2CF9AE}" pid="73" name="x1ye=69">
    <vt:lpwstr>vmsqBOa0Ph0T2T+HDL2WHwBg33cj2oJNw6fAIxVLzqhudtDqY+FEC0RctSTbDnOIe3XdTZd2lkvM5eZtjAiQC0+6tM6Fl1ZOh4pS+eHyuYlIUtXZvWLiw7FEgoyEqz+B6eyMSM46c6LMFiqWfT507IqEERPLEungkJtDd+8/Zgzg6K8q74K1kQAScJ3lraghUsTWQQaGTStBQbYpxfH9Ul48+4rtSL8S+VDO0qOR18lYyTO4DozMYsyrfbQsXo0</vt:lpwstr>
  </property>
  <property fmtid="{D5CDD505-2E9C-101B-9397-08002B2CF9AE}" pid="74" name="x1ye=7">
    <vt:lpwstr>2zA6yeOaSHw1f2vpwWxk1hMd0CF31sRjCA1fxM2MQ4eJtVWoQeS9GG1+5HA0HvVdOt3l1auRVTWvM6NZUfh+LbnwEnWeS474FKOAyE5NGHVUeWrNbbE9NwEwmdHlVbCKLSJ03LufTibribjEBEgG7jSsxwwh8b4Z6H31jfmIh0w2hfowIB0qNFq9sNpIk/KrYedkw6sQQosKt2XZTvYoajh48WfjR18245lATP+mt67M/JlQZ76ia1Mzp3MOp/h</vt:lpwstr>
  </property>
  <property fmtid="{D5CDD505-2E9C-101B-9397-08002B2CF9AE}" pid="75" name="x1ye=70">
    <vt:lpwstr>ZZs0oJk7YjYBGyL81T4V7zhO92Lft+3pc+48oeCDVyF79wxvoLgyPauwPKRKsMr/ytf7dW6o1wu1NhpM5m93NVUGEzenWvBgVGNrE3s5YF8Ro6RhmOR0z9B/ALAyqhSMGylMNQfIo3a2umDH/tYzq4asDq4RtRAVCUr720mYSWO/9rDlx3JK0mOhKVR/oX0VPJHzPX+Hb1QoEkd4MY2gHsPSKJwZ12yhjsg+GTO7eWZ3JpUEtKxcg3h9cIkn8Uh</vt:lpwstr>
  </property>
  <property fmtid="{D5CDD505-2E9C-101B-9397-08002B2CF9AE}" pid="76" name="x1ye=71">
    <vt:lpwstr>uUJe8bLSpzzLgSNQgiqW/JSP/AsRFNSAZk+q/hcUt8r7TnnN/MU8Aip28YDt3F5aBJ+CWqbbfh4zKm2z00QuUA7UaTUYA+g9Mkw0/eLN1jvUSbDuftobI7cj4mxnZfIWMwRwNWX6uWE9SLeQNpYMzx7A/Xke7vZA9NlPjAgd3wikZzq6KUmBTZcMmc4pq6GCpBrk045zk9P6F35DLpFFu/na5jor9mk4RJ8lejGOPMBkI9AB7mLRDkwJbktonD8</vt:lpwstr>
  </property>
  <property fmtid="{D5CDD505-2E9C-101B-9397-08002B2CF9AE}" pid="77" name="x1ye=72">
    <vt:lpwstr>SMLOFy2HOx5QpB/ehhNgFELuWp1RrMQ1IodvnQ/Eb1TKJ5t9Y5SmWw5EVUUzUiGHV0WKV1WSwAUA+LPPu1o/ZeZT4Kot7Hp9oimBhkxnVE6j7iGjI5SIdj7+MfDQR2LkHCLwg7MJXbYjOG+X8jbc6RwncfpTixAuHim3U7XWuGP+sfyU/iFIhdTAOPPf9Sd+QG0xKHFydn0nO3u9WSA3rXW6jPnshc1YF0o8KSesQz4+kr1Nms9CegRouSpHaWX</vt:lpwstr>
  </property>
  <property fmtid="{D5CDD505-2E9C-101B-9397-08002B2CF9AE}" pid="78" name="x1ye=73">
    <vt:lpwstr>kfZ7RigbK8eLTdj+LeEtNIV8UqGOJNFVdAKbAYa+o3GVvRjqtnHOB1qLzNOZuWNzIMxE18iUajFx8SByHvUicoPGHVBbm7TyW0WjRBItqGoTcjYuO37OS5vZJa1DEB32VSw5hhcnjXODUj/NmSQNJV9kagyhQVB4dIlNEAlgKFB251cu3BEm0lVoQGVEKwIdzbRkVRWTWbkL/qfU6XBD5gi71mzoH+jZgfcUnByN2I5MEhgT1Ka7k2y5LPPGPBG</vt:lpwstr>
  </property>
  <property fmtid="{D5CDD505-2E9C-101B-9397-08002B2CF9AE}" pid="79" name="x1ye=74">
    <vt:lpwstr>erlOPwLhJ6bgjOA6gNPfWou8YsAHpmSCLTM6wLWnkEuhTh02QEtISJjGwzMorJyzK/dfOK6XGQlArnMISIRxe4tHWunvwhi3rr6OjdB1vmbyjqD5spETOoSLnxk2F+XWG+fwlSf6wPe+jUEE6CGm+MLKC060g6sIdvBx+2nS7+DkyF1kBSgYFpGgbbxOQeo2O/nCj24YGZVXBPE4xXdr/vtGracjxovdUdOkDznw7EQS69fSudAkjFnqn3Gj8Xy</vt:lpwstr>
  </property>
  <property fmtid="{D5CDD505-2E9C-101B-9397-08002B2CF9AE}" pid="80" name="x1ye=75">
    <vt:lpwstr>EUtx84Js3Q37rmxfMLzGOpg6iIofNbqv2MKkO3eesL9PECd0KLTMugGyaO7BRuem05rr8UA4pbMf3+Y3zG/id6YhNdkHs/oab2zrIwmWP3ljlHeJjXzg7g02Qc1pdaaxZGEloFq5b53OHRuaslEWe8pfCBNdjk4iY/XtWh6WmTjjNP0FUAwoma0amji48YojVJcgG9lqRE4F3dRI6FH5iXyUqbAbhVXAkpCLSEaDPSakLwvOGRKpxEDAoOIbbmx</vt:lpwstr>
  </property>
  <property fmtid="{D5CDD505-2E9C-101B-9397-08002B2CF9AE}" pid="81" name="x1ye=76">
    <vt:lpwstr>dF4wxbzU0D2Vf2PKS7qaieQvPCK6epNI2lfN1ypLy8TIkvPQiizXj0679rODtplMP42WjW96fNpjMj9FuivoDVcTdM4olSvcT6JlMG2EA+j4Y0ebPfWeX+iKOmryWrGWNyhM5+uN/lWn/AApYY5ceBAj2k9WOtfGdidbb+fCyxGIhFBGDwjE2jmJgika2WR2xjwZjHG4H5VjmmRa23g0ef0AxMuGMU7/1lkUYyXTk/qnwZeeql22SRIuq/0EYjD</vt:lpwstr>
  </property>
  <property fmtid="{D5CDD505-2E9C-101B-9397-08002B2CF9AE}" pid="82" name="x1ye=77">
    <vt:lpwstr>19dn3SM/Do/fVYA6kukOCY5orYkyLta2MpV358L3i2HrNVmlIF0I+Bf2WUB4fb+NjOU+cDhDXlEKTAh9KcXS0aCHmwNFiY7mA51ClhQjyYOaJ0hEB+oqL/FG8V0IIZYkrZQIFyhTYVdKEEd3hvjcT3svK0vpeRbCGlu3z3OoPLNBInCeqlOS42G/NGcH5zteL4pKzWbEl5Jn6faTy3XwIw+ik5IWCZ+biEL+L1wY4yk2Xhk3rITbC2XMKFiROc1</vt:lpwstr>
  </property>
  <property fmtid="{D5CDD505-2E9C-101B-9397-08002B2CF9AE}" pid="83" name="x1ye=78">
    <vt:lpwstr>w7/HxzluoZZC8jKbKP2PaCSTDa2koX941mi3mVT1aOS+SoaAviD1F+3809vEFPIaqMrx/kjEFx4NTi6L9qVz3tA2SBEHtT6IVItw/kL1mihKNi0PXxDHntg7wejo9OJk+NJeHh0JPaNuwELd7ToFmuYeCHNWQ6CkCMb/gbi+A99Apn5/rv7euhru09TZlGn+3eMRcYKfTZQu81p94arSuHGSo00b6hDa8mhv/AmAJkk3m8koWrREcHPUeD9OeNP</vt:lpwstr>
  </property>
  <property fmtid="{D5CDD505-2E9C-101B-9397-08002B2CF9AE}" pid="84" name="x1ye=79">
    <vt:lpwstr>9WPXAaalsx68PxDro3r9m0WcVadVj8yibwlIz+ptwutetbXAyTpd+Sllo37/vB2fHPvwpIJKdDr/nwBpnNWo5M/YqQiKqbbLnsWUztxTQ/1BNtXPi51dAETM0VjNHF2kbCzIV/XMjUFDc3ypXu1acLxqwbsMTpgRRXMDhSwA6D6tPSDGhbM3Gp47OAWiwbsYyVWZoJzTKuVkL3oXRY/XH9U9pTLMV9W+U/KEcQ79rj8k++XuLSTTNgbWXaxBK8I</vt:lpwstr>
  </property>
  <property fmtid="{D5CDD505-2E9C-101B-9397-08002B2CF9AE}" pid="85" name="x1ye=8">
    <vt:lpwstr>2gXWvcXuyrB4cHURtxC6KE/LBiy6OTVjlPZTCSwztIGXGEoHpTs2Q4AKXmW55ZMamyVm8pI9FCLTpOqayinOISQg2+1ZdIo4iMmWB1hd+VRyxvLuGIagCqacZLMBFn5ySJsTrUEF+h0BKPwl5aEZjK21LIREjHj33neBybFs60w73hGFl1EDKlXVP9w+vyDLrwFVhV9mcHNMdXjJJX2l0z0/Tkpt+pQsDy/zpisuRpaP1GhZy7puvm5w2ffYpRU</vt:lpwstr>
  </property>
  <property fmtid="{D5CDD505-2E9C-101B-9397-08002B2CF9AE}" pid="86" name="x1ye=80">
    <vt:lpwstr>G9C6hw9waQt7gQjkQyrdnKtxIpZQTmWTRc3whO81euLbKLY896o5LbM1cflqGPhQUPA7Nh5vboHyWZThZ0O0d3ZuqZjPrKq/6uZWreb7AvxBd1T3i8qzqtWPJveJbDu8HVCEx5Y6h5HxzxNFiFN64hrXGbH+tbR+2fJiT3TVbsns52XGHbR08/QH55mV1jKo8DRPmXDK2VVawmzCiw2aCXAKSqUAOiGoCLVrwmD++4QQ9/W/8bdQ8CMqcj7NoN0</vt:lpwstr>
  </property>
  <property fmtid="{D5CDD505-2E9C-101B-9397-08002B2CF9AE}" pid="87" name="x1ye=81">
    <vt:lpwstr>Hgbcsmsi0zw/s5MHcoBmKt3akXodzvLkSQx8LlTAq0QR2P3Tf0hE/aN6Wf0HRB3EFi/g1m9LWHfjeguOeJ3uIxgqHJW0AyqQ+d/goPqMDShNCHI8aUH66aWJ29IvVwQLNE6J5AYsg5CDnZ5nTGliPgSMELJXMM9r3bam78Krnm2QtdhUu+DDu7kfndn45+hqoykjJKi1PHq3dX1RnHzheX7roCP3efzCHfh/AN7IC/hIaO248OZsob5y3nXjrGU</vt:lpwstr>
  </property>
  <property fmtid="{D5CDD505-2E9C-101B-9397-08002B2CF9AE}" pid="88" name="x1ye=82">
    <vt:lpwstr>704khTOeE5pmWIXgzZm0JgtMM0qYYCvrUb5A5zd4Z8XkMkRBe/KBFId7hPFfQFdeXQsz7MSXNfe/xg3QgF9a+MouAET7WgVfN5ConDbcf8irhSA3UuoGnsdiJojM7nU4CHqgZE3h1c8Rm+peqiqjH5+5oG2dRSPP/7hN/+kqxxIocqCtYUql8u0ezGN7U0qQYA/xi4ki9qk6wQsZsLXfo6z71lgkeA2LtouGqXF4rlhiHYwHxE1bpTkpcdLXXJ0</vt:lpwstr>
  </property>
  <property fmtid="{D5CDD505-2E9C-101B-9397-08002B2CF9AE}" pid="89" name="x1ye=83">
    <vt:lpwstr>jtOm5g+Nrt4WvYW9A5yZ9vMJDh3X9GVdC/Ds3l0QD2//WrCn1q5xbo7/38n1tZrpsOokI6bhfFeTozH9X1cubPTt40yFX+q9SupDUqQAHy7mB5MVS7GQleFuVBM+EbaSfycMoSTjvnZLAszV5x3o5VTAemigLTqTIIlAMriPss51XSeKNHZ2nR4wtQFRurYJW/7RhPrQAgZmYv91nS8tMdQN/tT8MJ9YKpY4tzPwke9xpyKWh/GwuUdbixhKvOw</vt:lpwstr>
  </property>
  <property fmtid="{D5CDD505-2E9C-101B-9397-08002B2CF9AE}" pid="90" name="x1ye=84">
    <vt:lpwstr>B/2MaWpd/Mj9pR27FAGTXplKmd/lqDLqedm4z3D6CPo12HF1U/K+oJjlENrIBTOXibj9pnL+CEJ5ffiuWiUwnBQ2SgWbdAS5QxOotdU9KbOmGucEedkT9ymKGY72xG/Fk6PRNhLvoeFlv99RNnfZn84bIWsscD1yDnxSkJmwghNEIP0J0zczkqToPpS8LMzOQVYEQ/NAvev+8/eH9X8gzfMc0ORM1Wc12n2swd9LWH4sHlBTWzcjefjO2IR5kpX</vt:lpwstr>
  </property>
  <property fmtid="{D5CDD505-2E9C-101B-9397-08002B2CF9AE}" pid="91" name="x1ye=85">
    <vt:lpwstr>p6tYrl8z0rsfYrkHMVfDc4Ng57E8Io/acIhAJLVrTfSx0+gGpgIq0LdiKw0keIfQGs/ZB7Py+ztEOgkZniezDNlj46YnqAe0lv5QfiZHu+PvuMN4tqYkgChDSGeMso/S1er26XpuDZtcFaRhiDB0oJwLLBeCq4fG4SzRaHazXaPFpTCn8YpYw4ICg09zSa8vbAxz4VCPVQROSgugIL9j61pSykUTB+0+3B0RK+M9tqQEoyXNC/JiOI/3j8NufWB</vt:lpwstr>
  </property>
  <property fmtid="{D5CDD505-2E9C-101B-9397-08002B2CF9AE}" pid="92" name="x1ye=86">
    <vt:lpwstr>eVce836Nb7Z/oOnuo09NB583pOt43uB3/Clmiuqep/uKh8mhRaI4Wq8uknXlB/waMSBLRIHnioCuWCSAXqwbaQb2fEVUf3QhdudS35miR8cjNpTj1JB4v/i6aPgwZy9KVP4xaj4UAPzLi3N73KAF/9e6hkJjdqBtU6fWnVXC7DS4pOWLknp4x0bXVxpPnF9t30HLCtKMt+Bens6hsRcHWA+Nm2DwyRzKvhIzRnDKFp7SbsGgBGzxJY5jEcrKHqJ</vt:lpwstr>
  </property>
  <property fmtid="{D5CDD505-2E9C-101B-9397-08002B2CF9AE}" pid="93" name="x1ye=87">
    <vt:lpwstr>+yENZHt5vpowBhCRAtU2MIYq5mFJBiwvxyt4x/fXDhWHdiR/pI2Ig+7vSjFkGx3ge2FINEVWAP4LfRWVVwWCSs19x26our0fs2+Ywb1KuQGIoXl4to6ALbvuYd6DAZT3tkHsTzHEfjpldLBTRDJ6c+9tIM4n3twFSRDY7PajpCJWPWqGqVfe6BUf5Rf4Uums6nl5G0+QBq684K8+L6H+JHBFAYLWOdJOmGca06Vi8ehFW0p5aHmxuboOyawM3Tq</vt:lpwstr>
  </property>
  <property fmtid="{D5CDD505-2E9C-101B-9397-08002B2CF9AE}" pid="94" name="x1ye=88">
    <vt:lpwstr>S/eI/jFXUYAaVbOZXyDmUJGO5gRpVg7pMeHYMRKbTB5e3IR2uqPElow3He54UolCQ3B1q2/UCuogfU/tg/3IjPS6Yx1Etp7UP1ZT9hGFSdjw2dyx1IOh3YBqXwB8Ey87p/IZ3ZdQewCOK/Ix6LhXrxHQzp0pHsXpIeB05EfsfOPBT/1EiqsymCMntmDSiQSafk9G73tGZAcZuPWJ7qDvH5lGmR/22ver695dRipMCPZdcPw6BYzH8zMaFcqjvC1</vt:lpwstr>
  </property>
  <property fmtid="{D5CDD505-2E9C-101B-9397-08002B2CF9AE}" pid="95" name="x1ye=89">
    <vt:lpwstr>JPOhvj9mQTHtTbX6qhZjrEn+L0ezxYIFKNY1klQIZp+XImeXaDsdjbf5gppGCLYJ2FcJA6BmHC0y3pv+Z3UxHg3LcLa/3GwK4S6aoAZ5Lli2qGh1lKATmpa+fYzjuecPOnKNQqZ9THbAWxiP3LD/A57ZWb6KahVaxFWumtFpRzJlPJFOo2FGFXBYL4AzdMYrsTdIpqs+cYrKJoz+u7PluhjdmbQlNdIh7fY0UsJbuP+pzHtYp1fZAq4e5an2PIx</vt:lpwstr>
  </property>
  <property fmtid="{D5CDD505-2E9C-101B-9397-08002B2CF9AE}" pid="96" name="x1ye=9">
    <vt:lpwstr>Pn3/boZDBqCHakwGRgfG0T4ZEYTFPxcfPgl2QqEVdcomIl+i33CKXml5yEZ4CFfirUHKX9XAT45BXSGNiBGX/PK/1TtpEC00uahFHoVEJ7nAIv2yNUCMydc5wsQyKbyiNSKUSvpquph49H0rXO4TX98gVr/ypR5S5YuB6sscIIQPWH5fj54bxarRDkn0MTU/0GNp6B+SnUl47HuhzHfs8fjW1Ykv4Dv1PPFJMCY9i3PNY6H4AQZy2BCB4tLDMT6</vt:lpwstr>
  </property>
  <property fmtid="{D5CDD505-2E9C-101B-9397-08002B2CF9AE}" pid="97" name="x1ye=90">
    <vt:lpwstr>D+ZTF20Hjf/sLfzmZs+2456pOHvK6ajMCXVRkDyLVlTsUhkBty1doOUqAdOPqbFVxfhACtRWhi1+o7Nv1oKQz1UTn1axRU3XEt+JnS63alAV+QBjKIcdleWCHyLRSAs8qk6CoERhQoKwMZWF71YvO3Rwt1lwbhFpZSPDEay6S2lE7LQyvHRu9y5TVhcL1phV5AvsmpNh5+ygfZ299AIr117g7GPrWKKJZsrVNudjrIOb/Wcy8cm9MvZveQ9AQ9j</vt:lpwstr>
  </property>
  <property fmtid="{D5CDD505-2E9C-101B-9397-08002B2CF9AE}" pid="98" name="x1ye=91">
    <vt:lpwstr>KvfVrHF/S6OzrEW8SItn+16GQigaIsk3L5D0IjhgXRLlXesQN2j8UgbHf5R6Tx8DQAXsUzZbO03AqtZ9ZX2oo/94UG+cFypDqVBmttJqANICiTVrzrM5plF0kJaxCfjulbm+mzsPjZSlI8X6WNmDX7l/Ps6cKEPjQ2m1q4Nn1c3IPumwdFm1LBjIn5uN/cQyTEtHwfPzeYz/VdQWtawO6jwOupfK+dC6xKnhIFp5kMyEqDvbRARBoZGKML8fJLy</vt:lpwstr>
  </property>
  <property fmtid="{D5CDD505-2E9C-101B-9397-08002B2CF9AE}" pid="99" name="x1ye=92">
    <vt:lpwstr>Qu+q5g9Kpzr0kGcmaUbqFprWFx4xmwdyqHzswB7/fztl2gTIkEORnzc9qQJ39iUCXg2L8sIW8N6A+Erjuu+3d7ivPkiDT0JcGUY9hBneO7mTNdx4OdKzegVTfS4cy5fJf/d6fPp+5t8YW4b2+tTxrPSh6ksa2iUkKf3Oddrnn2sUuHbZqv6eByow7TL8Wf6uyGSunrf+aA3iziAz97Q+rUqZfVrhAaUScweE4cTHXQ0KydaCKfVq2i82nd7AJMj</vt:lpwstr>
  </property>
  <property fmtid="{D5CDD505-2E9C-101B-9397-08002B2CF9AE}" pid="100" name="x1ye=93">
    <vt:lpwstr>6k1j9BBYQ/Y5AjrWFNmrzJC6/lx2jmKMhQn9g1jb0g98jqehDOdBHq99hnYLO6NTDqmJE30/E8Zce4P48Yxb4iKGj06jPO9TaojVjUs5g7c9nPL2rBYKZhv3tZjlh5pQfubhRX5PqPlKqF2Cn116DfTk+5JiSUNK4Vepr0pu7zD+vjBweFu4M8GgCbjqB8fpnvt7ta4Uz40pF4jrOMWep2JfYYJF3YzZbwZzwk8tVCOuQ980FOd/ExElXjEv4bV</vt:lpwstr>
  </property>
  <property fmtid="{D5CDD505-2E9C-101B-9397-08002B2CF9AE}" pid="101" name="x1ye=94">
    <vt:lpwstr>oRxRWx7aLH1/aq3voa3sdxEdfChCJ+i0t11zfsv0mn1bRTREaWMXQyll/bL36KJ+mx5y7ijwjmtskIphG80B/PAhWGeC0q+Amv6JAJB63UfUoT1Bz3S02CVbWhB0wsTxFaxozNgv7Yn1st0iCnEJWC0Je8fmcRS5EMfOhc0bdqBaarTuS1ZoEOYYoyANpl+GwMA/Hs5sWzP2rCkSQpNH+NpGd904vwmcb8+WelSzb7Na22jMCeVvuCyAza75T1k</vt:lpwstr>
  </property>
  <property fmtid="{D5CDD505-2E9C-101B-9397-08002B2CF9AE}" pid="102" name="x1ye=95">
    <vt:lpwstr>tkVrgW2c6K78+yLM0lR6MriETorH4gQie3WXsXihtxgkqdHjXphStdp2NpVRv3zBugkWSU8eQlQW+Y9yc0ORiuBx7D+bLYbiw3Kns6ad1M3fiM49g+uxFWoAeVYnCa+Rk25fIMmAjzp/METRtclJBbJALBG05nGuwubpHx2GmEqpJga8wV/7jFKOVS38XYMTKAn757xeSoGEYC96eJx/Vylgm1Rrci8J3IVKGVBTIkPLTvSQPs3mIBQLaBLEoFS</vt:lpwstr>
  </property>
  <property fmtid="{D5CDD505-2E9C-101B-9397-08002B2CF9AE}" pid="103" name="x1ye=96">
    <vt:lpwstr>Zm/q4olXDlcN6jEx5Nixbi3+wT8/KwfCTqDtW7xLPLcBB/5I29huzoT8cjWt/CZ+Y++Vy9wrpP0kyzWDLkE8J2LKoNJMMXx//WuQLOo7NHXn053+venI6YY0LrLEMGjBTXMB5r4tZ/iIGmGaGYpBbH0D36p9NwJSVOfvLTRn+ZyMsigjt1H8z6psp1xPktJ0zcmujcW5wEe91C++rp2VSJEEtMTvKD8qIzRlDg2Nc3ucDHJWXAM9bMZxhD5J0Dh</vt:lpwstr>
  </property>
  <property fmtid="{D5CDD505-2E9C-101B-9397-08002B2CF9AE}" pid="104" name="x1ye=97">
    <vt:lpwstr>msHJEFcQrZzX6mPgzq/VUc14NV7NeE3+sYza3HavuLX+h4el72uhNDl9djrtOnA4bB0Wdk3S/or9XSgALBoLvRopuZ8dfP6rILoy5VlsEbn2bz4+RaXUlKHCifX9okjj5ReVBY+guhWUduQdBL0WZLjW8JCAOxXYONCAW7AsOYH4kLakhoB4FSPv/k9+1QVrv0FNshYfCLqMHkLfzBGcxxve2NQ98zVcmhwlPA6kwbEXydiHDO5/PIzgvYKaJE0</vt:lpwstr>
  </property>
  <property fmtid="{D5CDD505-2E9C-101B-9397-08002B2CF9AE}" pid="105" name="x1ye=98">
    <vt:lpwstr>GOehtZct5KA9rVi8HbJUSy/6bmLR8ssXfXI76Ct9jRUQxLviN3wzZKLKeMf/fiTvuUe3l+KtELpJj9s9xDJ/woG9HQX+rS9d2SrG6eSU8IvjYCL7lbKnWccfCKunxalfRjmcmmSd3QAz5WAncYiJIuet5njAnISPrDdvBtI4OQFeRQci+NTDL9eQoMPYcaXclCnkONumqdj9ddmY8Rie1IYgc1SBovAjNqbWZNNezvE4OrXb7BrEafivHqBTc7y</vt:lpwstr>
  </property>
  <property fmtid="{D5CDD505-2E9C-101B-9397-08002B2CF9AE}" pid="106" name="x1ye=99">
    <vt:lpwstr>8xph92O99wbFcx1r3abxToB6NWAFrnFVSuBUnYbEYHgZXMnUC/2kah5WSc6Z3zexR4WGhIcEXwnNSlzi52eZZpRtVXuPd1CcakRitvPGDUUFz+Ozmz5I4YoXLcrSr4INhnvCFlMfBZaibvDAQ3oNfC122RaQyIs43l9XVgBKSlFEjJFfUe4GpSoZFdxhI7Zns05xOt0QXsmY8CjsI+OVUPMh/Xoti/JO6LKc3lCg/iXMjk3GhLvg5RCRhEb5oim</vt:lpwstr>
  </property>
  <property fmtid="{D5CDD505-2E9C-101B-9397-08002B2CF9AE}" pid="107" name="GrammarlyDocumentId">
    <vt:lpwstr>413a3ed4163f749ee77a9867e5ba5451fb94f13880d1a49b6efac765dbc92f0d</vt:lpwstr>
  </property>
</Properties>
</file>